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541BE" w:rsidRPr="003A342E" w:rsidRDefault="005C1244" w:rsidP="00283D65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Z</w:t>
      </w:r>
      <w:r w:rsidR="008779DF" w:rsidRPr="003A342E">
        <w:rPr>
          <w:rFonts w:ascii="Cambria" w:hAnsi="Cambria"/>
          <w:b/>
        </w:rPr>
        <w:t>a</w:t>
      </w:r>
      <w:r w:rsidR="003E0B4C" w:rsidRPr="003A342E">
        <w:rPr>
          <w:rFonts w:ascii="Cambria" w:hAnsi="Cambria"/>
          <w:b/>
        </w:rPr>
        <w:t xml:space="preserve">łącznik nr </w:t>
      </w:r>
      <w:r w:rsidR="00D00C8B">
        <w:rPr>
          <w:rFonts w:ascii="Cambria" w:hAnsi="Cambria"/>
          <w:b/>
        </w:rPr>
        <w:t>3</w:t>
      </w:r>
      <w:r w:rsidR="00F83523" w:rsidRPr="003A342E">
        <w:rPr>
          <w:rFonts w:ascii="Cambria" w:hAnsi="Cambria"/>
          <w:b/>
        </w:rPr>
        <w:t xml:space="preserve"> do SWZ</w:t>
      </w:r>
    </w:p>
    <w:p w:rsidR="0017015F" w:rsidRDefault="0017015F" w:rsidP="00F12963">
      <w:pPr>
        <w:ind w:left="5246" w:firstLine="708"/>
        <w:rPr>
          <w:rFonts w:ascii="Cambria" w:hAnsi="Cambria"/>
          <w:b/>
          <w:sz w:val="21"/>
          <w:szCs w:val="21"/>
        </w:rPr>
      </w:pPr>
    </w:p>
    <w:p w:rsidR="004454B6" w:rsidRPr="003A342E" w:rsidRDefault="004454B6" w:rsidP="00F12963">
      <w:pPr>
        <w:ind w:left="5246" w:firstLine="708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>Zamawiający: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Sąd Okręgowy w Koszalinie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Ul. Waryńskiego 7</w:t>
      </w:r>
    </w:p>
    <w:p w:rsidR="004454B6" w:rsidRPr="003A342E" w:rsidRDefault="004454B6" w:rsidP="00F12963">
      <w:pPr>
        <w:ind w:left="5954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>75-541 Koszalin</w:t>
      </w:r>
    </w:p>
    <w:p w:rsidR="004454B6" w:rsidRPr="003A342E" w:rsidRDefault="004454B6" w:rsidP="00F12963">
      <w:pPr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>Wykonawca:</w:t>
      </w:r>
    </w:p>
    <w:p w:rsidR="004454B6" w:rsidRPr="003A342E" w:rsidRDefault="004454B6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………………………………………………………………</w:t>
      </w:r>
      <w:r w:rsidR="00FF1252" w:rsidRPr="003A342E">
        <w:rPr>
          <w:rFonts w:ascii="Cambria" w:hAnsi="Cambria"/>
          <w:sz w:val="21"/>
          <w:szCs w:val="21"/>
        </w:rPr>
        <w:t>………………………………..</w:t>
      </w:r>
      <w:r w:rsidRPr="003A342E">
        <w:rPr>
          <w:rFonts w:ascii="Cambria" w:hAnsi="Cambria"/>
          <w:sz w:val="21"/>
          <w:szCs w:val="21"/>
        </w:rPr>
        <w:t>………</w:t>
      </w:r>
    </w:p>
    <w:p w:rsidR="006576D0" w:rsidRPr="003A342E" w:rsidRDefault="006576D0" w:rsidP="00F12963">
      <w:pPr>
        <w:ind w:right="-1"/>
        <w:rPr>
          <w:rFonts w:ascii="Cambria" w:hAnsi="Cambria"/>
          <w:i/>
          <w:sz w:val="16"/>
          <w:szCs w:val="16"/>
        </w:rPr>
      </w:pPr>
      <w:r w:rsidRPr="003A342E">
        <w:rPr>
          <w:rFonts w:ascii="Cambria" w:hAnsi="Cambria"/>
          <w:i/>
          <w:sz w:val="16"/>
          <w:szCs w:val="16"/>
        </w:rPr>
        <w:t>(pełna nazwa/firma, adres, w zależności od podmiotu: NIP/PESEL, KRS/</w:t>
      </w:r>
      <w:proofErr w:type="spellStart"/>
      <w:r w:rsidRPr="003A342E">
        <w:rPr>
          <w:rFonts w:ascii="Cambria" w:hAnsi="Cambria"/>
          <w:i/>
          <w:sz w:val="16"/>
          <w:szCs w:val="16"/>
        </w:rPr>
        <w:t>CEiDG</w:t>
      </w:r>
      <w:proofErr w:type="spellEnd"/>
      <w:r w:rsidRPr="003A342E">
        <w:rPr>
          <w:rFonts w:ascii="Cambria" w:hAnsi="Cambria"/>
          <w:i/>
          <w:sz w:val="16"/>
          <w:szCs w:val="16"/>
        </w:rPr>
        <w:t>)</w:t>
      </w:r>
    </w:p>
    <w:p w:rsidR="006576D0" w:rsidRPr="003A342E" w:rsidRDefault="006576D0" w:rsidP="00F12963">
      <w:pPr>
        <w:ind w:right="-1"/>
        <w:rPr>
          <w:rFonts w:ascii="Cambria" w:hAnsi="Cambria"/>
          <w:sz w:val="21"/>
          <w:szCs w:val="21"/>
        </w:rPr>
      </w:pPr>
    </w:p>
    <w:p w:rsidR="00FF1252" w:rsidRPr="003A342E" w:rsidRDefault="00FF1252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……………………………………………………………………………………………………….</w:t>
      </w:r>
    </w:p>
    <w:p w:rsidR="004454B6" w:rsidRPr="003A342E" w:rsidRDefault="004454B6" w:rsidP="00F12963">
      <w:pPr>
        <w:rPr>
          <w:rFonts w:ascii="Cambria" w:hAnsi="Cambria"/>
          <w:sz w:val="21"/>
          <w:szCs w:val="21"/>
          <w:u w:val="single"/>
        </w:rPr>
      </w:pPr>
      <w:r w:rsidRPr="003A342E">
        <w:rPr>
          <w:rFonts w:ascii="Cambria" w:hAnsi="Cambria"/>
          <w:sz w:val="21"/>
          <w:szCs w:val="21"/>
          <w:u w:val="single"/>
        </w:rPr>
        <w:t>reprezentowany przez:</w:t>
      </w:r>
    </w:p>
    <w:p w:rsidR="006576D0" w:rsidRPr="003A342E" w:rsidRDefault="004454B6" w:rsidP="00F12963">
      <w:pPr>
        <w:ind w:right="-1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……………………………………</w:t>
      </w:r>
      <w:r w:rsidR="006576D0" w:rsidRPr="003A342E">
        <w:rPr>
          <w:rFonts w:ascii="Cambria" w:hAnsi="Cambria"/>
          <w:sz w:val="21"/>
          <w:szCs w:val="21"/>
        </w:rPr>
        <w:t>…………………………………………………………………</w:t>
      </w:r>
    </w:p>
    <w:p w:rsidR="006576D0" w:rsidRPr="003A342E" w:rsidRDefault="006576D0" w:rsidP="00F12963">
      <w:pPr>
        <w:ind w:right="-1"/>
        <w:rPr>
          <w:rFonts w:ascii="Cambria" w:hAnsi="Cambria"/>
          <w:i/>
          <w:sz w:val="16"/>
          <w:szCs w:val="16"/>
        </w:rPr>
      </w:pPr>
      <w:r w:rsidRPr="003A342E">
        <w:rPr>
          <w:rFonts w:ascii="Cambria" w:hAnsi="Cambria"/>
          <w:i/>
          <w:sz w:val="16"/>
          <w:szCs w:val="16"/>
        </w:rPr>
        <w:t>(imię, nazwisko, stanowisko/podstawa do  reprezentacji)</w:t>
      </w:r>
    </w:p>
    <w:p w:rsidR="00A62CF0" w:rsidRPr="003A342E" w:rsidRDefault="00A62CF0" w:rsidP="004052EF">
      <w:pPr>
        <w:spacing w:after="120"/>
        <w:rPr>
          <w:rFonts w:ascii="Cambria" w:hAnsi="Cambria"/>
          <w:b/>
          <w:u w:val="single"/>
        </w:rPr>
      </w:pPr>
    </w:p>
    <w:p w:rsidR="005C1244" w:rsidRPr="003A342E" w:rsidRDefault="004454B6" w:rsidP="00F12963">
      <w:pPr>
        <w:spacing w:after="120"/>
        <w:jc w:val="center"/>
        <w:rPr>
          <w:rFonts w:ascii="Cambria" w:hAnsi="Cambria"/>
          <w:b/>
          <w:u w:val="single"/>
        </w:rPr>
      </w:pPr>
      <w:r w:rsidRPr="003A342E">
        <w:rPr>
          <w:rFonts w:ascii="Cambria" w:hAnsi="Cambria"/>
          <w:b/>
          <w:u w:val="single"/>
        </w:rPr>
        <w:t xml:space="preserve">Oświadczenie </w:t>
      </w:r>
      <w:r w:rsidR="004052EF" w:rsidRPr="003A342E">
        <w:rPr>
          <w:rFonts w:ascii="Cambria" w:hAnsi="Cambria"/>
          <w:b/>
          <w:u w:val="single"/>
        </w:rPr>
        <w:t>W</w:t>
      </w:r>
      <w:r w:rsidRPr="003A342E">
        <w:rPr>
          <w:rFonts w:ascii="Cambria" w:hAnsi="Cambria"/>
          <w:b/>
          <w:u w:val="single"/>
        </w:rPr>
        <w:t>ykonawcy</w:t>
      </w:r>
      <w:r w:rsidR="004052EF" w:rsidRPr="003A342E">
        <w:rPr>
          <w:rFonts w:ascii="Cambria" w:hAnsi="Cambria"/>
          <w:b/>
          <w:u w:val="single"/>
        </w:rPr>
        <w:t xml:space="preserve"> dotyczące</w:t>
      </w:r>
    </w:p>
    <w:p w:rsidR="004052EF" w:rsidRPr="003A342E" w:rsidRDefault="005C1244" w:rsidP="004052EF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3A342E">
        <w:rPr>
          <w:rFonts w:ascii="Cambria" w:hAnsi="Cambria"/>
          <w:b/>
          <w:sz w:val="22"/>
          <w:szCs w:val="22"/>
          <w:u w:val="single"/>
        </w:rPr>
        <w:t>SPEŁNIANI</w:t>
      </w:r>
      <w:r w:rsidR="004052EF" w:rsidRPr="003A342E">
        <w:rPr>
          <w:rFonts w:ascii="Cambria" w:hAnsi="Cambria"/>
          <w:b/>
          <w:sz w:val="22"/>
          <w:szCs w:val="22"/>
          <w:u w:val="single"/>
        </w:rPr>
        <w:t>A</w:t>
      </w:r>
      <w:r w:rsidRPr="003A342E">
        <w:rPr>
          <w:rFonts w:ascii="Cambria" w:hAnsi="Cambria"/>
          <w:b/>
          <w:sz w:val="22"/>
          <w:szCs w:val="22"/>
          <w:u w:val="single"/>
        </w:rPr>
        <w:t xml:space="preserve">  WARUNKÓW  UDZIAŁU  W  POSTĘPOWANIU</w:t>
      </w:r>
    </w:p>
    <w:p w:rsidR="005C1244" w:rsidRPr="003A342E" w:rsidRDefault="004052EF" w:rsidP="004052EF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3A342E">
        <w:rPr>
          <w:rFonts w:ascii="Cambria" w:hAnsi="Cambria"/>
          <w:b/>
          <w:sz w:val="22"/>
          <w:szCs w:val="22"/>
          <w:u w:val="single"/>
        </w:rPr>
        <w:t xml:space="preserve">I </w:t>
      </w:r>
      <w:r w:rsidR="005C1244" w:rsidRPr="003A342E">
        <w:rPr>
          <w:rFonts w:ascii="Cambria" w:hAnsi="Cambria"/>
          <w:b/>
          <w:sz w:val="22"/>
          <w:szCs w:val="22"/>
          <w:u w:val="single"/>
        </w:rPr>
        <w:t>NIEPODLEG</w:t>
      </w:r>
      <w:r w:rsidRPr="003A342E">
        <w:rPr>
          <w:rFonts w:ascii="Cambria" w:hAnsi="Cambria"/>
          <w:b/>
          <w:sz w:val="22"/>
          <w:szCs w:val="22"/>
          <w:u w:val="single"/>
        </w:rPr>
        <w:t>ANIA</w:t>
      </w:r>
      <w:r w:rsidR="005C1244" w:rsidRPr="003A342E">
        <w:rPr>
          <w:rFonts w:ascii="Cambria" w:hAnsi="Cambria"/>
          <w:b/>
          <w:sz w:val="22"/>
          <w:szCs w:val="22"/>
          <w:u w:val="single"/>
        </w:rPr>
        <w:t xml:space="preserve"> WYKLUCZENIU Z POSTĘPOWANIA</w:t>
      </w:r>
    </w:p>
    <w:p w:rsidR="00A62CF0" w:rsidRPr="003A342E" w:rsidRDefault="00A62CF0" w:rsidP="004052EF">
      <w:pPr>
        <w:spacing w:after="120"/>
        <w:rPr>
          <w:rFonts w:ascii="Cambria" w:hAnsi="Cambria"/>
          <w:b/>
          <w:u w:val="single"/>
        </w:rPr>
      </w:pPr>
    </w:p>
    <w:p w:rsidR="004454B6" w:rsidRPr="003A342E" w:rsidRDefault="004454B6" w:rsidP="00F12963">
      <w:pPr>
        <w:jc w:val="center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 xml:space="preserve">składane na podstawie art. </w:t>
      </w:r>
      <w:r w:rsidR="00130B6F" w:rsidRPr="003A342E">
        <w:rPr>
          <w:rFonts w:ascii="Cambria" w:hAnsi="Cambria"/>
          <w:b/>
          <w:sz w:val="21"/>
          <w:szCs w:val="21"/>
        </w:rPr>
        <w:t>1</w:t>
      </w:r>
      <w:r w:rsidRPr="003A342E">
        <w:rPr>
          <w:rFonts w:ascii="Cambria" w:hAnsi="Cambria"/>
          <w:b/>
          <w:sz w:val="21"/>
          <w:szCs w:val="21"/>
        </w:rPr>
        <w:t>2</w:t>
      </w:r>
      <w:r w:rsidR="002864B7" w:rsidRPr="003A342E">
        <w:rPr>
          <w:rFonts w:ascii="Cambria" w:hAnsi="Cambria"/>
          <w:b/>
          <w:sz w:val="21"/>
          <w:szCs w:val="21"/>
        </w:rPr>
        <w:t>5</w:t>
      </w:r>
      <w:r w:rsidRPr="003A342E">
        <w:rPr>
          <w:rFonts w:ascii="Cambria" w:hAnsi="Cambria"/>
          <w:b/>
          <w:sz w:val="21"/>
          <w:szCs w:val="21"/>
        </w:rPr>
        <w:t xml:space="preserve"> ust. 1 ustawy z dnia </w:t>
      </w:r>
      <w:r w:rsidR="00130B6F" w:rsidRPr="003A342E">
        <w:rPr>
          <w:rFonts w:ascii="Cambria" w:hAnsi="Cambria"/>
          <w:b/>
          <w:sz w:val="21"/>
          <w:szCs w:val="21"/>
        </w:rPr>
        <w:t>11 września 2019</w:t>
      </w:r>
      <w:r w:rsidRPr="003A342E">
        <w:rPr>
          <w:rFonts w:ascii="Cambria" w:hAnsi="Cambria"/>
          <w:b/>
          <w:sz w:val="21"/>
          <w:szCs w:val="21"/>
        </w:rPr>
        <w:t xml:space="preserve"> r. </w:t>
      </w:r>
    </w:p>
    <w:p w:rsidR="004454B6" w:rsidRPr="003A342E" w:rsidRDefault="004454B6" w:rsidP="004052EF">
      <w:pPr>
        <w:jc w:val="center"/>
        <w:rPr>
          <w:rFonts w:ascii="Cambria" w:hAnsi="Cambria"/>
          <w:b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</w:rPr>
        <w:t xml:space="preserve"> Prawo zamówień publicz</w:t>
      </w:r>
      <w:r w:rsidR="002557BF" w:rsidRPr="003A342E">
        <w:rPr>
          <w:rFonts w:ascii="Cambria" w:hAnsi="Cambria"/>
          <w:b/>
          <w:sz w:val="21"/>
          <w:szCs w:val="21"/>
        </w:rPr>
        <w:t xml:space="preserve">nych (dalej jako: ustawa Pzp), </w:t>
      </w:r>
      <w:r w:rsidRPr="003A342E">
        <w:rPr>
          <w:rFonts w:ascii="Cambria" w:hAnsi="Cambria"/>
          <w:b/>
          <w:sz w:val="21"/>
          <w:szCs w:val="21"/>
          <w:u w:val="single"/>
        </w:rPr>
        <w:br/>
      </w:r>
    </w:p>
    <w:p w:rsidR="00293197" w:rsidRDefault="004454B6" w:rsidP="00293197">
      <w:pPr>
        <w:pStyle w:val="Nagwek"/>
        <w:jc w:val="center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sz w:val="21"/>
          <w:szCs w:val="21"/>
        </w:rPr>
        <w:t>Na potrzeby postępowania o udzielenie zamówienia publicznego</w:t>
      </w:r>
      <w:r w:rsidR="00B34B0A" w:rsidRPr="003A342E">
        <w:rPr>
          <w:rFonts w:ascii="Cambria" w:hAnsi="Cambria"/>
          <w:sz w:val="21"/>
          <w:szCs w:val="21"/>
        </w:rPr>
        <w:t xml:space="preserve"> </w:t>
      </w:r>
      <w:r w:rsidRPr="003A342E">
        <w:rPr>
          <w:rFonts w:ascii="Cambria" w:hAnsi="Cambria"/>
          <w:sz w:val="21"/>
          <w:szCs w:val="21"/>
        </w:rPr>
        <w:t>pn</w:t>
      </w:r>
      <w:r w:rsidRPr="003A342E">
        <w:rPr>
          <w:rFonts w:ascii="Cambria" w:hAnsi="Cambria"/>
          <w:b/>
          <w:i/>
          <w:sz w:val="22"/>
          <w:szCs w:val="22"/>
        </w:rPr>
        <w:t>.</w:t>
      </w:r>
      <w:r w:rsidR="00305C10" w:rsidRPr="003A342E">
        <w:rPr>
          <w:rFonts w:ascii="Cambria" w:hAnsi="Cambria"/>
          <w:b/>
          <w:sz w:val="22"/>
          <w:szCs w:val="22"/>
        </w:rPr>
        <w:t xml:space="preserve">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D00C8B" w:rsidRP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Rejonowego w Sławnie</w:t>
      </w:r>
    </w:p>
    <w:p w:rsidR="00E74FAA" w:rsidRPr="00E74FAA" w:rsidRDefault="00E74FAA" w:rsidP="00E74FAA">
      <w:pPr>
        <w:pStyle w:val="Nagwek"/>
        <w:jc w:val="center"/>
        <w:rPr>
          <w:rFonts w:ascii="Cambria" w:hAnsi="Cambria"/>
          <w:b/>
          <w:sz w:val="28"/>
          <w:szCs w:val="28"/>
        </w:rPr>
      </w:pPr>
    </w:p>
    <w:p w:rsidR="004454B6" w:rsidRDefault="004454B6" w:rsidP="00F12963">
      <w:pPr>
        <w:pStyle w:val="Nagwek"/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 xml:space="preserve">prowadzonego przez </w:t>
      </w:r>
      <w:r w:rsidR="00B34B0A" w:rsidRPr="003A342E">
        <w:rPr>
          <w:rFonts w:ascii="Cambria" w:hAnsi="Cambria"/>
          <w:sz w:val="21"/>
          <w:szCs w:val="21"/>
        </w:rPr>
        <w:t>Sąd Okręgowy w Koszalinie</w:t>
      </w:r>
      <w:r w:rsidRPr="003A342E">
        <w:rPr>
          <w:rFonts w:ascii="Cambria" w:hAnsi="Cambria"/>
          <w:i/>
          <w:sz w:val="16"/>
          <w:szCs w:val="16"/>
        </w:rPr>
        <w:t xml:space="preserve"> </w:t>
      </w:r>
      <w:r w:rsidRPr="003A342E">
        <w:rPr>
          <w:rFonts w:ascii="Cambria" w:hAnsi="Cambria"/>
          <w:sz w:val="21"/>
          <w:szCs w:val="21"/>
        </w:rPr>
        <w:t>oświadczam, co następuje:</w:t>
      </w:r>
    </w:p>
    <w:p w:rsidR="0017015F" w:rsidRPr="003A342E" w:rsidRDefault="0017015F" w:rsidP="00F12963">
      <w:pPr>
        <w:pStyle w:val="Nagwek"/>
        <w:jc w:val="both"/>
        <w:rPr>
          <w:rFonts w:ascii="Cambria" w:hAnsi="Cambria"/>
          <w:sz w:val="21"/>
          <w:szCs w:val="21"/>
        </w:rPr>
      </w:pPr>
    </w:p>
    <w:p w:rsidR="004052EF" w:rsidRPr="003A342E" w:rsidRDefault="004052EF" w:rsidP="004052EF">
      <w:pPr>
        <w:pStyle w:val="Nagwek"/>
        <w:ind w:left="1080"/>
        <w:rPr>
          <w:rFonts w:ascii="Cambria" w:hAnsi="Cambria"/>
          <w:b/>
          <w:sz w:val="21"/>
          <w:szCs w:val="21"/>
          <w:u w:val="single"/>
        </w:rPr>
      </w:pPr>
    </w:p>
    <w:p w:rsidR="004052EF" w:rsidRPr="003A342E" w:rsidRDefault="004052EF" w:rsidP="007B65A8">
      <w:pPr>
        <w:pStyle w:val="Nagwek"/>
        <w:numPr>
          <w:ilvl w:val="0"/>
          <w:numId w:val="10"/>
        </w:numPr>
        <w:tabs>
          <w:tab w:val="clear" w:pos="4536"/>
          <w:tab w:val="center" w:pos="567"/>
        </w:tabs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b/>
          <w:sz w:val="21"/>
          <w:szCs w:val="21"/>
          <w:u w:val="single"/>
        </w:rPr>
        <w:t>OŚWIADCZENIE O  SPEŁNIANIU  WARUNKÓW  UDZIAŁU  W  POSTĘPOWANIU</w:t>
      </w:r>
    </w:p>
    <w:p w:rsidR="004454B6" w:rsidRPr="003A342E" w:rsidRDefault="004454B6" w:rsidP="00F12963">
      <w:pPr>
        <w:jc w:val="both"/>
        <w:rPr>
          <w:rFonts w:ascii="Cambria" w:hAnsi="Cambria"/>
          <w:sz w:val="21"/>
          <w:szCs w:val="21"/>
        </w:rPr>
      </w:pPr>
    </w:p>
    <w:p w:rsidR="00DC31CE" w:rsidRDefault="00405093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1.</w:t>
      </w:r>
      <w:r w:rsidR="004454B6" w:rsidRPr="003A342E">
        <w:rPr>
          <w:rFonts w:ascii="Cambria" w:hAnsi="Cambria"/>
          <w:sz w:val="21"/>
          <w:szCs w:val="21"/>
        </w:rPr>
        <w:t>Oświadczam, że spełniam warunki udziału w postępowaniu okr</w:t>
      </w:r>
      <w:r w:rsidR="0079460F" w:rsidRPr="003A342E">
        <w:rPr>
          <w:rFonts w:ascii="Cambria" w:hAnsi="Cambria"/>
          <w:sz w:val="21"/>
          <w:szCs w:val="21"/>
        </w:rPr>
        <w:t xml:space="preserve">eślone przez </w:t>
      </w:r>
      <w:r w:rsidR="00920AC6" w:rsidRPr="003A342E">
        <w:rPr>
          <w:rFonts w:ascii="Cambria" w:hAnsi="Cambria"/>
          <w:sz w:val="21"/>
          <w:szCs w:val="21"/>
        </w:rPr>
        <w:t>Z</w:t>
      </w:r>
      <w:r w:rsidR="0079460F" w:rsidRPr="003A342E">
        <w:rPr>
          <w:rFonts w:ascii="Cambria" w:hAnsi="Cambria"/>
          <w:sz w:val="21"/>
          <w:szCs w:val="21"/>
        </w:rPr>
        <w:t>amawiającego w </w:t>
      </w:r>
      <w:r w:rsidR="00FF1252" w:rsidRPr="003A342E">
        <w:rPr>
          <w:rFonts w:ascii="Cambria" w:hAnsi="Cambria"/>
          <w:sz w:val="21"/>
          <w:szCs w:val="21"/>
        </w:rPr>
        <w:t>Specyfikacji Warunków Zamówienia</w:t>
      </w:r>
      <w:r w:rsidR="00F1470F" w:rsidRPr="003A342E">
        <w:rPr>
          <w:rFonts w:ascii="Cambria" w:hAnsi="Cambria"/>
          <w:sz w:val="21"/>
          <w:szCs w:val="21"/>
        </w:rPr>
        <w:t xml:space="preserve">, </w:t>
      </w:r>
      <w:r w:rsidR="0060063D" w:rsidRPr="003A342E">
        <w:rPr>
          <w:rFonts w:ascii="Cambria" w:hAnsi="Cambria"/>
          <w:sz w:val="21"/>
          <w:szCs w:val="21"/>
        </w:rPr>
        <w:t>Rozdział 15</w:t>
      </w:r>
      <w:r w:rsidR="00F1470F" w:rsidRPr="003A342E">
        <w:rPr>
          <w:rFonts w:ascii="Cambria" w:hAnsi="Cambria"/>
          <w:sz w:val="21"/>
          <w:szCs w:val="21"/>
        </w:rPr>
        <w:t xml:space="preserve"> </w:t>
      </w:r>
      <w:r w:rsidR="00293197" w:rsidRPr="003A342E">
        <w:rPr>
          <w:rFonts w:ascii="Cambria" w:hAnsi="Cambria"/>
          <w:sz w:val="21"/>
          <w:szCs w:val="21"/>
        </w:rPr>
        <w:t>SWZ.</w:t>
      </w:r>
    </w:p>
    <w:p w:rsidR="00D00C8B" w:rsidRPr="003A342E" w:rsidRDefault="00D00C8B" w:rsidP="0040509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05093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2.</w:t>
      </w:r>
      <w:r w:rsidR="004454B6" w:rsidRPr="003A342E">
        <w:rPr>
          <w:rFonts w:ascii="Cambria" w:hAnsi="Cambria"/>
          <w:sz w:val="21"/>
          <w:szCs w:val="21"/>
        </w:rPr>
        <w:t>Oświadczam, że w celu wykazania spełniania warunków udziału w postępowaniu, określonych przez zamawiającego w</w:t>
      </w:r>
      <w:r w:rsidR="00FF1252" w:rsidRPr="003A342E">
        <w:rPr>
          <w:rFonts w:ascii="Cambria" w:hAnsi="Cambria"/>
          <w:sz w:val="21"/>
          <w:szCs w:val="21"/>
        </w:rPr>
        <w:t xml:space="preserve"> Specyfikacji Warunków Zamówienia,</w:t>
      </w:r>
      <w:r w:rsidR="004454B6" w:rsidRPr="003A342E">
        <w:rPr>
          <w:rFonts w:ascii="Cambria" w:hAnsi="Cambria"/>
          <w:sz w:val="21"/>
          <w:szCs w:val="21"/>
        </w:rPr>
        <w:t xml:space="preserve"> polegam na zasobach następującego/</w:t>
      </w:r>
      <w:proofErr w:type="spellStart"/>
      <w:r w:rsidR="004454B6" w:rsidRPr="003A342E">
        <w:rPr>
          <w:rFonts w:ascii="Cambria" w:hAnsi="Cambria"/>
          <w:sz w:val="21"/>
          <w:szCs w:val="21"/>
        </w:rPr>
        <w:t>ych</w:t>
      </w:r>
      <w:proofErr w:type="spellEnd"/>
      <w:r w:rsidR="004454B6" w:rsidRPr="003A342E">
        <w:rPr>
          <w:rFonts w:ascii="Cambria" w:hAnsi="Cambria"/>
          <w:sz w:val="21"/>
          <w:szCs w:val="21"/>
        </w:rPr>
        <w:t xml:space="preserve"> podmiotu/ów: </w:t>
      </w:r>
    </w:p>
    <w:p w:rsidR="0017015F" w:rsidRDefault="004454B6" w:rsidP="00405093">
      <w:pPr>
        <w:jc w:val="both"/>
        <w:rPr>
          <w:rFonts w:ascii="Cambria" w:hAnsi="Cambria"/>
          <w:sz w:val="21"/>
          <w:szCs w:val="21"/>
        </w:rPr>
      </w:pPr>
      <w:r w:rsidRPr="003A342E">
        <w:rPr>
          <w:rFonts w:ascii="Cambria" w:hAnsi="Cambria"/>
          <w:sz w:val="21"/>
          <w:szCs w:val="21"/>
        </w:rPr>
        <w:t>..…………………………………………………………………………………………………………….……………………………………..,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A62CF0" w:rsidRPr="003A342E">
        <w:rPr>
          <w:rFonts w:ascii="Cambria" w:hAnsi="Cambria"/>
          <w:sz w:val="21"/>
          <w:szCs w:val="21"/>
        </w:rPr>
        <w:t xml:space="preserve"> </w:t>
      </w:r>
      <w:r w:rsidRPr="003A342E">
        <w:rPr>
          <w:rFonts w:ascii="Cambria" w:hAnsi="Cambria"/>
          <w:i/>
          <w:sz w:val="16"/>
          <w:szCs w:val="16"/>
        </w:rPr>
        <w:t xml:space="preserve">(wskazać podmiot i określić odpowiedni zakres dla wskazanego podmiotu). </w:t>
      </w:r>
    </w:p>
    <w:p w:rsidR="0017015F" w:rsidRPr="003A342E" w:rsidRDefault="0017015F" w:rsidP="00405093">
      <w:pPr>
        <w:jc w:val="both"/>
        <w:rPr>
          <w:rFonts w:ascii="Cambria" w:hAnsi="Cambria"/>
          <w:sz w:val="21"/>
          <w:szCs w:val="21"/>
        </w:rPr>
      </w:pPr>
    </w:p>
    <w:p w:rsidR="005C1244" w:rsidRPr="003A342E" w:rsidRDefault="004052EF" w:rsidP="007B65A8">
      <w:pPr>
        <w:numPr>
          <w:ilvl w:val="0"/>
          <w:numId w:val="10"/>
        </w:numPr>
        <w:spacing w:before="120"/>
        <w:rPr>
          <w:rFonts w:ascii="Cambria" w:hAnsi="Cambria"/>
          <w:b/>
          <w:u w:val="single"/>
        </w:rPr>
      </w:pPr>
      <w:r w:rsidRPr="003A342E">
        <w:rPr>
          <w:rFonts w:ascii="Cambria" w:hAnsi="Cambria"/>
          <w:b/>
          <w:u w:val="single"/>
        </w:rPr>
        <w:t xml:space="preserve">OŚWIADCZENIE </w:t>
      </w:r>
      <w:r w:rsidR="005C1244" w:rsidRPr="003A342E">
        <w:rPr>
          <w:rFonts w:ascii="Cambria" w:hAnsi="Cambria"/>
          <w:b/>
          <w:u w:val="single"/>
        </w:rPr>
        <w:t>O NIEPODLEGANIU WYKLUCZENIU Z POSTĘPOWANIA</w:t>
      </w:r>
    </w:p>
    <w:p w:rsidR="005C1244" w:rsidRPr="003A342E" w:rsidRDefault="005C1244" w:rsidP="004052EF">
      <w:pPr>
        <w:rPr>
          <w:rFonts w:ascii="Cambria" w:hAnsi="Cambria"/>
          <w:b/>
          <w:i/>
          <w:sz w:val="18"/>
          <w:szCs w:val="18"/>
          <w:u w:val="single"/>
        </w:rPr>
      </w:pPr>
      <w:r w:rsidRPr="003A342E">
        <w:rPr>
          <w:rFonts w:ascii="Cambria" w:hAnsi="Cambria"/>
          <w:i/>
          <w:sz w:val="18"/>
          <w:szCs w:val="18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ind w:left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nie podlegam wykluczeniu z postępowania na podstawie </w:t>
      </w:r>
      <w:r w:rsidRPr="003A342E">
        <w:rPr>
          <w:rFonts w:ascii="Cambria" w:hAnsi="Cambria"/>
          <w:sz w:val="22"/>
          <w:szCs w:val="22"/>
        </w:rPr>
        <w:br/>
        <w:t xml:space="preserve">art. 108 ust. 1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 oraz 109 ust. 1 pkt 4, 5, 7, 8, 10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>.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ind w:left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3A342E">
        <w:rPr>
          <w:rFonts w:ascii="Cambria" w:hAnsi="Cambria"/>
          <w:sz w:val="22"/>
          <w:szCs w:val="22"/>
        </w:rPr>
        <w:t>Pzp</w:t>
      </w:r>
      <w:proofErr w:type="spellEnd"/>
      <w:r w:rsidRPr="003A342E">
        <w:rPr>
          <w:rFonts w:ascii="Cambria" w:hAnsi="Cambria"/>
          <w:sz w:val="22"/>
          <w:szCs w:val="22"/>
        </w:rPr>
        <w:t xml:space="preserve"> podjąłem następujące środki naprawcze: …………………………………………………………………</w:t>
      </w:r>
    </w:p>
    <w:p w:rsidR="005C1244" w:rsidRPr="003A342E" w:rsidRDefault="005C1244" w:rsidP="005C1244">
      <w:pPr>
        <w:numPr>
          <w:ilvl w:val="3"/>
          <w:numId w:val="1"/>
        </w:numPr>
        <w:tabs>
          <w:tab w:val="clear" w:pos="2880"/>
        </w:tabs>
        <w:suppressAutoHyphens w:val="0"/>
        <w:ind w:left="284" w:hanging="284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A342E">
        <w:rPr>
          <w:rFonts w:ascii="Cambria" w:hAnsi="Cambria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3A342E">
        <w:rPr>
          <w:rFonts w:ascii="Cambria" w:hAnsi="Cambria"/>
          <w:sz w:val="22"/>
          <w:szCs w:val="22"/>
          <w:vertAlign w:val="superscript"/>
        </w:rPr>
        <w:t>1</w:t>
      </w:r>
    </w:p>
    <w:p w:rsidR="00F83523" w:rsidRPr="003A342E" w:rsidRDefault="00F83523" w:rsidP="00DC31CE">
      <w:pPr>
        <w:suppressAutoHyphens w:val="0"/>
        <w:jc w:val="both"/>
        <w:rPr>
          <w:rFonts w:ascii="Cambria" w:hAnsi="Cambria"/>
          <w:b/>
          <w:u w:val="single"/>
        </w:rPr>
      </w:pPr>
    </w:p>
    <w:p w:rsidR="00F83523" w:rsidRPr="003A342E" w:rsidRDefault="00F83523" w:rsidP="00DC31CE">
      <w:pPr>
        <w:suppressAutoHyphens w:val="0"/>
        <w:jc w:val="both"/>
        <w:rPr>
          <w:rFonts w:ascii="Cambria" w:hAnsi="Cambria"/>
          <w:b/>
          <w:u w:val="single"/>
        </w:rPr>
      </w:pPr>
    </w:p>
    <w:p w:rsidR="00DC31CE" w:rsidRPr="003A342E" w:rsidRDefault="00DC31CE" w:rsidP="007B65A8">
      <w:pPr>
        <w:numPr>
          <w:ilvl w:val="0"/>
          <w:numId w:val="10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b/>
          <w:u w:val="single"/>
        </w:rPr>
        <w:t>OŚWIADCZENIE DOTYCZĄCE PODANYCH INFORMACJI</w:t>
      </w:r>
    </w:p>
    <w:p w:rsidR="00DC31CE" w:rsidRPr="003A342E" w:rsidRDefault="00DC31CE" w:rsidP="00DC31CE">
      <w:pPr>
        <w:suppressAutoHyphens w:val="0"/>
        <w:ind w:left="108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 </w:t>
      </w:r>
    </w:p>
    <w:p w:rsidR="005C1244" w:rsidRPr="003A342E" w:rsidRDefault="005C1244" w:rsidP="00DC31CE">
      <w:pPr>
        <w:suppressAutoHyphens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Oświadczam, że wszystkie informacje podane w powyższych oświadczeniach są aktualne </w:t>
      </w:r>
      <w:r w:rsidRPr="003A342E">
        <w:rPr>
          <w:rFonts w:ascii="Cambria" w:hAnsi="Cambri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C1244" w:rsidRPr="003A342E" w:rsidRDefault="005C1244" w:rsidP="005C1244">
      <w:pPr>
        <w:jc w:val="both"/>
        <w:rPr>
          <w:rFonts w:ascii="Cambria" w:hAnsi="Cambria"/>
          <w:sz w:val="22"/>
          <w:szCs w:val="22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…………….……. </w:t>
      </w:r>
      <w:r w:rsidRPr="003A342E">
        <w:rPr>
          <w:rFonts w:ascii="Cambria" w:hAnsi="Cambria"/>
          <w:i/>
          <w:sz w:val="22"/>
          <w:szCs w:val="22"/>
        </w:rPr>
        <w:t xml:space="preserve">(miejscowość), </w:t>
      </w:r>
      <w:r w:rsidRPr="003A342E">
        <w:rPr>
          <w:rFonts w:ascii="Cambria" w:hAnsi="Cambria"/>
          <w:sz w:val="22"/>
          <w:szCs w:val="22"/>
        </w:rPr>
        <w:t xml:space="preserve">dnia …………………. r. </w:t>
      </w:r>
      <w:r w:rsidRPr="003A342E">
        <w:rPr>
          <w:rFonts w:ascii="Cambria" w:hAnsi="Cambria"/>
          <w:sz w:val="22"/>
          <w:szCs w:val="22"/>
        </w:rPr>
        <w:tab/>
      </w:r>
    </w:p>
    <w:p w:rsidR="005C1244" w:rsidRPr="003A342E" w:rsidRDefault="005C1244" w:rsidP="005C1244">
      <w:pPr>
        <w:ind w:left="4248" w:firstLine="708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…………………………………………</w:t>
      </w:r>
    </w:p>
    <w:p w:rsidR="005C1244" w:rsidRPr="003A342E" w:rsidRDefault="005C1244" w:rsidP="005C1244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C1244" w:rsidRPr="003A342E" w:rsidRDefault="005C1244" w:rsidP="005C1244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5C1244" w:rsidRPr="003A342E" w:rsidRDefault="005C1244" w:rsidP="005C1244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w imieniu Wykonawcy</w:t>
      </w:r>
    </w:p>
    <w:p w:rsidR="005C1244" w:rsidRPr="003A342E" w:rsidRDefault="005C1244" w:rsidP="005C1244">
      <w:pPr>
        <w:jc w:val="both"/>
        <w:rPr>
          <w:rFonts w:ascii="Cambria" w:hAnsi="Cambria"/>
          <w:sz w:val="14"/>
          <w:szCs w:val="14"/>
          <w:u w:val="single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14"/>
          <w:szCs w:val="14"/>
          <w:u w:val="single"/>
        </w:rPr>
      </w:pPr>
      <w:r w:rsidRPr="003A342E">
        <w:rPr>
          <w:rFonts w:ascii="Cambria" w:hAnsi="Cambria"/>
          <w:sz w:val="14"/>
          <w:szCs w:val="14"/>
          <w:vertAlign w:val="superscript"/>
        </w:rPr>
        <w:t xml:space="preserve">1 </w:t>
      </w:r>
      <w:r w:rsidRPr="003A342E">
        <w:rPr>
          <w:rFonts w:ascii="Cambria" w:hAnsi="Cambria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342E">
        <w:rPr>
          <w:rFonts w:ascii="Cambria" w:hAnsi="Cambria"/>
          <w:sz w:val="14"/>
          <w:szCs w:val="14"/>
        </w:rPr>
        <w:t>Pzp</w:t>
      </w:r>
      <w:proofErr w:type="spellEnd"/>
      <w:r w:rsidRPr="003A342E">
        <w:rPr>
          <w:rFonts w:ascii="Cambria" w:hAnsi="Cambria"/>
          <w:sz w:val="14"/>
          <w:szCs w:val="14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581646" w:rsidRPr="003A342E" w:rsidRDefault="00581646" w:rsidP="005C1244">
      <w:pPr>
        <w:jc w:val="both"/>
        <w:rPr>
          <w:rFonts w:ascii="Cambria" w:hAnsi="Cambria"/>
          <w:sz w:val="18"/>
          <w:szCs w:val="18"/>
          <w:u w:val="single"/>
        </w:rPr>
      </w:pPr>
    </w:p>
    <w:p w:rsidR="00581646" w:rsidRPr="003A342E" w:rsidRDefault="00581646" w:rsidP="005C1244">
      <w:pPr>
        <w:jc w:val="both"/>
        <w:rPr>
          <w:rFonts w:ascii="Cambria" w:hAnsi="Cambria"/>
          <w:sz w:val="18"/>
          <w:szCs w:val="18"/>
          <w:u w:val="single"/>
        </w:rPr>
      </w:pPr>
    </w:p>
    <w:p w:rsidR="005C1244" w:rsidRPr="003A342E" w:rsidRDefault="005C1244" w:rsidP="005C1244">
      <w:pPr>
        <w:jc w:val="both"/>
        <w:rPr>
          <w:rFonts w:ascii="Cambria" w:hAnsi="Cambria"/>
          <w:sz w:val="18"/>
          <w:szCs w:val="18"/>
          <w:u w:val="single"/>
        </w:rPr>
      </w:pPr>
      <w:r w:rsidRPr="003A342E">
        <w:rPr>
          <w:rFonts w:ascii="Cambria" w:hAnsi="Cambria"/>
          <w:sz w:val="18"/>
          <w:szCs w:val="18"/>
          <w:u w:val="single"/>
        </w:rPr>
        <w:t>UWAGA:</w:t>
      </w:r>
    </w:p>
    <w:p w:rsidR="005C1244" w:rsidRPr="003A342E" w:rsidRDefault="005C1244" w:rsidP="005C1244">
      <w:pPr>
        <w:tabs>
          <w:tab w:val="left" w:pos="142"/>
        </w:tabs>
        <w:jc w:val="both"/>
        <w:rPr>
          <w:rFonts w:ascii="Cambria" w:hAnsi="Cambria"/>
          <w:b/>
          <w:sz w:val="18"/>
          <w:szCs w:val="18"/>
        </w:rPr>
      </w:pPr>
      <w:r w:rsidRPr="003A342E">
        <w:rPr>
          <w:rFonts w:ascii="Cambria" w:hAnsi="Cambria"/>
          <w:i/>
          <w:sz w:val="18"/>
          <w:szCs w:val="18"/>
        </w:rPr>
        <w:t>Należy podpisać</w:t>
      </w:r>
      <w:r w:rsidRPr="003A342E">
        <w:rPr>
          <w:rFonts w:ascii="Cambria" w:hAnsi="Cambria"/>
          <w:sz w:val="18"/>
          <w:szCs w:val="18"/>
        </w:rPr>
        <w:t xml:space="preserve"> zgodnie z </w:t>
      </w:r>
      <w:r w:rsidRPr="003A342E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3A342E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C1244" w:rsidRPr="003A342E" w:rsidRDefault="005C1244" w:rsidP="0040509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454B6" w:rsidP="00F12963">
      <w:pPr>
        <w:jc w:val="both"/>
        <w:rPr>
          <w:rFonts w:ascii="Cambria" w:hAnsi="Cambria"/>
          <w:sz w:val="20"/>
          <w:szCs w:val="20"/>
        </w:rPr>
      </w:pPr>
    </w:p>
    <w:p w:rsidR="006E0A5E" w:rsidRPr="003A342E" w:rsidRDefault="006E0A5E" w:rsidP="00F12963">
      <w:pPr>
        <w:jc w:val="both"/>
        <w:rPr>
          <w:rFonts w:ascii="Cambria" w:hAnsi="Cambria"/>
          <w:sz w:val="20"/>
          <w:szCs w:val="20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581646" w:rsidRPr="003A342E" w:rsidRDefault="00581646" w:rsidP="00F12963">
      <w:pPr>
        <w:jc w:val="both"/>
        <w:rPr>
          <w:rFonts w:ascii="Cambria" w:hAnsi="Cambria"/>
          <w:sz w:val="21"/>
          <w:szCs w:val="21"/>
        </w:rPr>
      </w:pPr>
    </w:p>
    <w:p w:rsidR="004454B6" w:rsidRPr="003A342E" w:rsidRDefault="004454B6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A62CF0" w:rsidRPr="003A342E" w:rsidRDefault="00A62CF0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A62CF0" w:rsidRPr="003A342E" w:rsidRDefault="00A62CF0" w:rsidP="00F12963">
      <w:pPr>
        <w:tabs>
          <w:tab w:val="left" w:pos="142"/>
        </w:tabs>
        <w:ind w:left="708"/>
        <w:jc w:val="right"/>
        <w:rPr>
          <w:rFonts w:ascii="Cambria" w:hAnsi="Cambria"/>
          <w:b/>
        </w:rPr>
      </w:pPr>
    </w:p>
    <w:p w:rsidR="00F302D2" w:rsidRPr="003A342E" w:rsidRDefault="00F302D2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Pr="003A342E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9829A0" w:rsidRDefault="009829A0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D0657A" w:rsidRDefault="00D0657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D0657A" w:rsidRDefault="00D0657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D0657A" w:rsidRDefault="00D0657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D0657A" w:rsidRDefault="00D0657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D0657A" w:rsidRDefault="00D0657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25163E" w:rsidRDefault="0025163E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  <w:bookmarkStart w:id="0" w:name="_GoBack"/>
      <w:bookmarkEnd w:id="0"/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E74FAA" w:rsidRDefault="00E74FAA" w:rsidP="00F12963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</w:p>
    <w:p w:rsidR="008B0B0F" w:rsidRPr="003A342E" w:rsidRDefault="005A4B2D" w:rsidP="0017015F">
      <w:pPr>
        <w:autoSpaceDE w:val="0"/>
        <w:autoSpaceDN w:val="0"/>
        <w:adjustRightInd w:val="0"/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lastRenderedPageBreak/>
        <w:t xml:space="preserve">Załącznik nr </w:t>
      </w:r>
      <w:r w:rsidR="00D00C8B">
        <w:rPr>
          <w:rFonts w:ascii="Cambria" w:hAnsi="Cambria"/>
          <w:b/>
        </w:rPr>
        <w:t>4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Wykonawcy wspólnie ubiegający się o udzielenie zamówienia: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2864B7" w:rsidRPr="003A342E" w:rsidRDefault="003C5F7B" w:rsidP="00A62CF0">
      <w:pPr>
        <w:pStyle w:val="TreA"/>
        <w:jc w:val="both"/>
        <w:rPr>
          <w:rFonts w:ascii="Cambria" w:eastAsia="Helvetica Neue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</w:t>
      </w:r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(pełna nazwa/firma, adres, w zależności od podmiotu: NIP/PESEL,</w:t>
      </w:r>
      <w:r w:rsidR="00A62CF0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</w:t>
      </w:r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KRS/</w:t>
      </w:r>
      <w:proofErr w:type="spellStart"/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CEiDG</w:t>
      </w:r>
      <w:proofErr w:type="spellEnd"/>
      <w:r w:rsidR="002864B7"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)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color w:val="auto"/>
          <w:sz w:val="22"/>
          <w:szCs w:val="22"/>
          <w:u w:val="single"/>
        </w:rPr>
        <w:t>reprezentowani przez: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………………………………………………………………………………………………..</w:t>
      </w:r>
    </w:p>
    <w:p w:rsidR="002864B7" w:rsidRPr="003A342E" w:rsidRDefault="002864B7" w:rsidP="00A62CF0">
      <w:pPr>
        <w:pStyle w:val="TreA"/>
        <w:jc w:val="both"/>
        <w:rPr>
          <w:rFonts w:ascii="Cambria" w:eastAsia="Helvetica Neue" w:hAnsi="Cambria"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(imię, nazwisko, stanowisko/podstawa do reprezentacji)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Oświadczenie Wykonawców wspólnie ubiegających się o udzielenie zamówienia </w:t>
      </w: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składane na podstawie art. 117  ust. 4 ustawy z dnia 11 września 2019 r. </w:t>
      </w:r>
    </w:p>
    <w:p w:rsidR="002864B7" w:rsidRPr="003A342E" w:rsidRDefault="002864B7" w:rsidP="004A1D2C">
      <w:pPr>
        <w:pStyle w:val="TreA"/>
        <w:spacing w:before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 Prawo zamówień publicznych (dalej jako: pzp)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DOTYCZĄCE </w:t>
      </w:r>
      <w:r w:rsidR="00D00C8B">
        <w:rPr>
          <w:rStyle w:val="Brak"/>
          <w:rFonts w:ascii="Cambria" w:hAnsi="Cambria"/>
          <w:b/>
          <w:bCs/>
          <w:caps/>
          <w:color w:val="auto"/>
          <w:sz w:val="22"/>
          <w:szCs w:val="22"/>
          <w:u w:val="single"/>
        </w:rPr>
        <w:t>pRAC</w:t>
      </w:r>
      <w:r w:rsidRPr="003A342E">
        <w:rPr>
          <w:rStyle w:val="Brak"/>
          <w:rFonts w:ascii="Cambria" w:hAnsi="Cambria"/>
          <w:b/>
          <w:bCs/>
          <w:caps/>
          <w:color w:val="auto"/>
          <w:sz w:val="22"/>
          <w:szCs w:val="22"/>
          <w:u w:val="single"/>
        </w:rPr>
        <w:t>, które wykonają poszczególni Wykonawcy</w:t>
      </w:r>
    </w:p>
    <w:p w:rsidR="00293197" w:rsidRPr="003A342E" w:rsidRDefault="002864B7" w:rsidP="00F12963">
      <w:pPr>
        <w:pStyle w:val="Nagwek"/>
        <w:jc w:val="both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Na potrzeby postępowania o udzielenie zamówienia publicznego pn.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D00C8B" w:rsidRP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Rejonowego w Sławnie</w:t>
      </w:r>
    </w:p>
    <w:p w:rsidR="00761C65" w:rsidRDefault="00761C65" w:rsidP="00E74FAA">
      <w:pPr>
        <w:pStyle w:val="Nagwek"/>
        <w:rPr>
          <w:rFonts w:ascii="Cambria" w:hAnsi="Cambria"/>
          <w:b/>
        </w:rPr>
      </w:pPr>
    </w:p>
    <w:p w:rsidR="002864B7" w:rsidRPr="003A342E" w:rsidRDefault="002864B7" w:rsidP="00F12963">
      <w:pPr>
        <w:pStyle w:val="Nagwek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prowadzonego przez Sąd Okręgowy w Koszalinie</w:t>
      </w:r>
      <w:r w:rsidRPr="003A342E">
        <w:rPr>
          <w:rFonts w:ascii="Cambria" w:hAnsi="Cambria"/>
          <w:i/>
          <w:sz w:val="22"/>
          <w:szCs w:val="22"/>
        </w:rPr>
        <w:t xml:space="preserve">, </w:t>
      </w:r>
      <w:r w:rsidRPr="003A342E">
        <w:rPr>
          <w:rFonts w:ascii="Cambria" w:hAnsi="Cambria"/>
          <w:sz w:val="22"/>
          <w:szCs w:val="22"/>
        </w:rPr>
        <w:t>oświadczam, że*:</w:t>
      </w:r>
    </w:p>
    <w:p w:rsidR="00A62CF0" w:rsidRPr="003A342E" w:rsidRDefault="002864B7" w:rsidP="00466AD8">
      <w:pPr>
        <w:pStyle w:val="TreA"/>
        <w:numPr>
          <w:ilvl w:val="6"/>
          <w:numId w:val="1"/>
        </w:numPr>
        <w:tabs>
          <w:tab w:val="clear" w:pos="5040"/>
          <w:tab w:val="num" w:pos="284"/>
        </w:tabs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Wykonawca …………………………………………………………………………………………</w:t>
      </w:r>
      <w:r w:rsidR="00A62CF0" w:rsidRPr="003A342E">
        <w:rPr>
          <w:rFonts w:ascii="Cambria" w:hAnsi="Cambria"/>
          <w:color w:val="auto"/>
          <w:sz w:val="22"/>
          <w:szCs w:val="22"/>
        </w:rPr>
        <w:t>……………………..</w:t>
      </w:r>
      <w:r w:rsidRPr="003A342E">
        <w:rPr>
          <w:rFonts w:ascii="Cambria" w:hAnsi="Cambria"/>
          <w:color w:val="auto"/>
          <w:sz w:val="22"/>
          <w:szCs w:val="22"/>
        </w:rPr>
        <w:t xml:space="preserve"> </w:t>
      </w:r>
    </w:p>
    <w:p w:rsidR="00A62CF0" w:rsidRPr="003A342E" w:rsidRDefault="002864B7" w:rsidP="00466AD8">
      <w:pPr>
        <w:pStyle w:val="TreA"/>
        <w:ind w:left="3969"/>
        <w:jc w:val="both"/>
        <w:rPr>
          <w:rFonts w:ascii="Cambria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(n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a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zwa i adres Wykonawcy) 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zrealizuje następują</w:t>
      </w:r>
      <w:r w:rsidRPr="003A342E">
        <w:rPr>
          <w:rStyle w:val="Brak"/>
          <w:rFonts w:ascii="Cambria" w:hAnsi="Cambria"/>
          <w:color w:val="auto"/>
          <w:sz w:val="22"/>
          <w:szCs w:val="22"/>
        </w:rPr>
        <w:t xml:space="preserve">ce </w:t>
      </w:r>
      <w:r w:rsidR="00E74FAA">
        <w:rPr>
          <w:rStyle w:val="Brak"/>
          <w:rFonts w:ascii="Cambria" w:hAnsi="Cambria"/>
          <w:color w:val="auto"/>
          <w:sz w:val="22"/>
          <w:szCs w:val="22"/>
        </w:rPr>
        <w:t>prace</w:t>
      </w:r>
      <w:r w:rsidRPr="003A342E">
        <w:rPr>
          <w:rFonts w:ascii="Cambria" w:hAnsi="Cambria"/>
          <w:color w:val="auto"/>
          <w:sz w:val="22"/>
          <w:szCs w:val="22"/>
        </w:rPr>
        <w:t>:</w:t>
      </w:r>
      <w:r w:rsidR="00466AD8" w:rsidRPr="003A342E">
        <w:rPr>
          <w:rFonts w:ascii="Cambria" w:hAnsi="Cambria"/>
          <w:color w:val="auto"/>
          <w:sz w:val="22"/>
          <w:szCs w:val="22"/>
        </w:rPr>
        <w:t xml:space="preserve"> </w:t>
      </w: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</w:t>
      </w:r>
      <w:r w:rsidR="00466AD8" w:rsidRPr="003A342E">
        <w:rPr>
          <w:rFonts w:ascii="Cambria" w:hAnsi="Cambria"/>
          <w:color w:val="auto"/>
          <w:sz w:val="22"/>
          <w:szCs w:val="22"/>
        </w:rPr>
        <w:t>…..</w:t>
      </w:r>
    </w:p>
    <w:p w:rsidR="00466AD8" w:rsidRPr="003A342E" w:rsidRDefault="00466AD8" w:rsidP="00466AD8">
      <w:pPr>
        <w:pStyle w:val="TreA"/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Wykonawca ……………………………………………………………………………………………………………….. </w:t>
      </w:r>
    </w:p>
    <w:p w:rsidR="00466AD8" w:rsidRPr="003A342E" w:rsidRDefault="00466AD8" w:rsidP="00466AD8">
      <w:pPr>
        <w:pStyle w:val="TreA"/>
        <w:ind w:left="3969"/>
        <w:jc w:val="both"/>
        <w:rPr>
          <w:rFonts w:ascii="Cambria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(n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a</w:t>
      </w: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zwa i adres Wykonawcy) </w:t>
      </w:r>
    </w:p>
    <w:p w:rsidR="00466AD8" w:rsidRPr="003A342E" w:rsidRDefault="00466AD8" w:rsidP="00466AD8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zrealizuje następują</w:t>
      </w:r>
      <w:r w:rsidRPr="003A342E">
        <w:rPr>
          <w:rStyle w:val="Brak"/>
          <w:rFonts w:ascii="Cambria" w:hAnsi="Cambria"/>
          <w:color w:val="auto"/>
          <w:sz w:val="22"/>
          <w:szCs w:val="22"/>
        </w:rPr>
        <w:t xml:space="preserve">ce </w:t>
      </w:r>
      <w:r w:rsidR="00E74FAA">
        <w:rPr>
          <w:rStyle w:val="Brak"/>
          <w:rFonts w:ascii="Cambria" w:hAnsi="Cambria"/>
          <w:color w:val="auto"/>
          <w:sz w:val="22"/>
          <w:szCs w:val="22"/>
        </w:rPr>
        <w:t>prace</w:t>
      </w:r>
      <w:r w:rsidRPr="003A342E">
        <w:rPr>
          <w:rFonts w:ascii="Cambria" w:hAnsi="Cambria"/>
          <w:color w:val="auto"/>
          <w:sz w:val="22"/>
          <w:szCs w:val="22"/>
        </w:rPr>
        <w:t>: ………………………………………………………………………………………..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</w:p>
    <w:p w:rsidR="002864B7" w:rsidRPr="003A342E" w:rsidRDefault="002864B7" w:rsidP="00F12963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bookmarkStart w:id="1" w:name="_Hlk68089631"/>
      <w:r w:rsidRPr="003A342E">
        <w:rPr>
          <w:rFonts w:ascii="Cambria" w:hAnsi="Cambria"/>
          <w:color w:val="auto"/>
          <w:sz w:val="22"/>
          <w:szCs w:val="22"/>
        </w:rPr>
        <w:t xml:space="preserve">…………….……. </w:t>
      </w:r>
      <w:r w:rsidRPr="003A342E">
        <w:rPr>
          <w:rStyle w:val="Brak"/>
          <w:rFonts w:ascii="Cambria" w:hAnsi="Cambria"/>
          <w:i/>
          <w:iCs/>
          <w:color w:val="auto"/>
          <w:sz w:val="22"/>
          <w:szCs w:val="22"/>
        </w:rPr>
        <w:t xml:space="preserve">(miejscowość), </w:t>
      </w:r>
      <w:r w:rsidRPr="003A342E">
        <w:rPr>
          <w:rFonts w:ascii="Cambria" w:hAnsi="Cambria"/>
          <w:color w:val="auto"/>
          <w:sz w:val="22"/>
          <w:szCs w:val="22"/>
        </w:rPr>
        <w:t xml:space="preserve">dnia ………….……. r. </w:t>
      </w:r>
    </w:p>
    <w:bookmarkEnd w:id="1"/>
    <w:p w:rsidR="00E74FAA" w:rsidRDefault="00E74FAA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</w:p>
    <w:p w:rsidR="00E74FAA" w:rsidRDefault="00E74FAA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</w:p>
    <w:p w:rsidR="005635E1" w:rsidRPr="003A342E" w:rsidRDefault="005635E1" w:rsidP="005635E1">
      <w:pPr>
        <w:pStyle w:val="TreA"/>
        <w:spacing w:before="120" w:after="120"/>
        <w:ind w:left="2124" w:firstLine="708"/>
        <w:jc w:val="center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</w:t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466AD8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Style w:val="Brak"/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</w:t>
      </w:r>
    </w:p>
    <w:p w:rsidR="002864B7" w:rsidRPr="00761C65" w:rsidRDefault="00F302D2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i/>
          <w:iCs/>
          <w:color w:val="auto"/>
          <w:sz w:val="20"/>
          <w:szCs w:val="20"/>
          <w:u w:val="single"/>
        </w:rPr>
      </w:pPr>
      <w:r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I</w:t>
      </w:r>
      <w:r w:rsidR="002864B7"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nformacja dla Wykonawcy: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Oświadczenie należy złożyć tylko w przypadku, gdy oferta jest składana przez Wykonawców wspólnie ubiegających się o udzielenie zamówienia.</w:t>
      </w:r>
      <w:r w:rsidR="00F302D2"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 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Z oświadczenia musi jasno wynikać, które </w:t>
      </w:r>
      <w:r w:rsidR="00D00C8B">
        <w:rPr>
          <w:rStyle w:val="Brak"/>
          <w:rFonts w:ascii="Cambria" w:hAnsi="Cambria"/>
          <w:i/>
          <w:iCs/>
          <w:color w:val="auto"/>
          <w:sz w:val="20"/>
          <w:szCs w:val="20"/>
        </w:rPr>
        <w:t>prace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 wykonają poszczególni Wykonawcy wspó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l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nie ubiegający się o udzielenie zamówienia. 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* wypełnić tyle razy, ile to konieczne</w:t>
      </w:r>
    </w:p>
    <w:p w:rsidR="002557BF" w:rsidRPr="003A342E" w:rsidRDefault="002557BF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6E0A5E" w:rsidRPr="003A342E" w:rsidRDefault="006E0A5E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7B6647" w:rsidRPr="003A342E" w:rsidRDefault="007B6647" w:rsidP="00F12963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Załącznik nr </w:t>
      </w:r>
      <w:r w:rsidR="00D00C8B">
        <w:rPr>
          <w:rFonts w:ascii="Cambria" w:hAnsi="Cambria"/>
          <w:b/>
        </w:rPr>
        <w:t>5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Podmiot udostępniający zasoby: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i/>
          <w:iCs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 xml:space="preserve"> (pełna nazwa/firma, adres, w zależności od podmiotu: NIP/PESEL, KRS/</w:t>
      </w:r>
      <w:proofErr w:type="spellStart"/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CEiDG</w:t>
      </w:r>
      <w:proofErr w:type="spellEnd"/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)</w:t>
      </w:r>
    </w:p>
    <w:p w:rsidR="00466AD8" w:rsidRPr="003A342E" w:rsidRDefault="00466AD8" w:rsidP="00466AD8">
      <w:pPr>
        <w:pStyle w:val="TreA"/>
        <w:spacing w:before="120" w:after="120"/>
        <w:jc w:val="both"/>
        <w:rPr>
          <w:rStyle w:val="Brak"/>
          <w:rFonts w:ascii="Cambria" w:eastAsia="Helvetica Neue" w:hAnsi="Cambria"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color w:val="auto"/>
          <w:sz w:val="22"/>
          <w:szCs w:val="22"/>
          <w:u w:val="single"/>
        </w:rPr>
        <w:t>reprezentowany przez: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466AD8" w:rsidRPr="003A342E" w:rsidRDefault="00466AD8" w:rsidP="00466AD8">
      <w:pPr>
        <w:pStyle w:val="TreA"/>
        <w:jc w:val="both"/>
        <w:rPr>
          <w:rFonts w:ascii="Cambria" w:eastAsia="Helvetica Neue" w:hAnsi="Cambria"/>
          <w:color w:val="auto"/>
          <w:sz w:val="18"/>
          <w:szCs w:val="18"/>
        </w:rPr>
      </w:pPr>
      <w:r w:rsidRPr="003A342E">
        <w:rPr>
          <w:rStyle w:val="Brak"/>
          <w:rFonts w:ascii="Cambria" w:hAnsi="Cambria"/>
          <w:i/>
          <w:iCs/>
          <w:color w:val="auto"/>
          <w:sz w:val="18"/>
          <w:szCs w:val="18"/>
        </w:rPr>
        <w:t>(imię, nazwisko, stanowisko/podstawa do reprezentacji)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  <w:u w:val="single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  <w:u w:val="single"/>
        </w:rPr>
        <w:t xml:space="preserve">Oświadczenie podmiotu udostępniającego zasoby </w:t>
      </w:r>
    </w:p>
    <w:p w:rsidR="002864B7" w:rsidRPr="003A342E" w:rsidRDefault="002864B7" w:rsidP="00F12963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składane na podstawie art. 125 ust. 5 ustawy z dnia 11 września 2019 r. </w:t>
      </w:r>
    </w:p>
    <w:p w:rsidR="002864B7" w:rsidRPr="003A342E" w:rsidRDefault="002864B7" w:rsidP="006E0A5E">
      <w:pPr>
        <w:pStyle w:val="TreA"/>
        <w:spacing w:before="120" w:after="120"/>
        <w:jc w:val="center"/>
        <w:rPr>
          <w:rStyle w:val="Brak"/>
          <w:rFonts w:ascii="Cambria" w:eastAsia="Helvetica Neue" w:hAnsi="Cambria"/>
          <w:b/>
          <w:bCs/>
          <w:color w:val="auto"/>
          <w:sz w:val="22"/>
          <w:szCs w:val="22"/>
        </w:rPr>
      </w:pP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 xml:space="preserve"> Prawo zamówień publicznych (dalej jako </w:t>
      </w:r>
      <w:proofErr w:type="spellStart"/>
      <w:r w:rsidR="00466AD8"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P</w:t>
      </w:r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zp</w:t>
      </w:r>
      <w:proofErr w:type="spellEnd"/>
      <w:r w:rsidRPr="003A342E">
        <w:rPr>
          <w:rStyle w:val="Brak"/>
          <w:rFonts w:ascii="Cambria" w:hAnsi="Cambria"/>
          <w:b/>
          <w:bCs/>
          <w:color w:val="auto"/>
          <w:sz w:val="22"/>
          <w:szCs w:val="22"/>
        </w:rPr>
        <w:t>)</w:t>
      </w:r>
    </w:p>
    <w:p w:rsidR="00466AD8" w:rsidRPr="00761C65" w:rsidRDefault="002864B7" w:rsidP="00761C65">
      <w:pPr>
        <w:pStyle w:val="TreA"/>
        <w:jc w:val="center"/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olor w:val="auto"/>
          <w:sz w:val="18"/>
          <w:szCs w:val="18"/>
          <w:u w:val="single"/>
        </w:rPr>
        <w:t xml:space="preserve">DOTYCZĄCE:  </w:t>
      </w: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 xml:space="preserve">brakU podstaw wykluczenia tego podmiotu </w:t>
      </w:r>
    </w:p>
    <w:p w:rsidR="00466AD8" w:rsidRPr="00761C65" w:rsidRDefault="002864B7" w:rsidP="00761C65">
      <w:pPr>
        <w:pStyle w:val="TreA"/>
        <w:jc w:val="center"/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 xml:space="preserve">oraz spełnianiA warunków udziału w postępowaniu </w:t>
      </w:r>
    </w:p>
    <w:p w:rsidR="002864B7" w:rsidRPr="00761C65" w:rsidRDefault="002864B7" w:rsidP="00761C65">
      <w:pPr>
        <w:pStyle w:val="TreA"/>
        <w:jc w:val="center"/>
        <w:rPr>
          <w:rStyle w:val="Brak"/>
          <w:rFonts w:ascii="Cambria" w:eastAsia="Helvetica Neue" w:hAnsi="Cambria"/>
          <w:b/>
          <w:bCs/>
          <w:color w:val="auto"/>
          <w:sz w:val="18"/>
          <w:szCs w:val="18"/>
          <w:u w:val="single"/>
        </w:rPr>
      </w:pPr>
      <w:r w:rsidRPr="00761C65">
        <w:rPr>
          <w:rStyle w:val="Brak"/>
          <w:rFonts w:ascii="Cambria" w:hAnsi="Cambria"/>
          <w:b/>
          <w:bCs/>
          <w:caps/>
          <w:color w:val="auto"/>
          <w:sz w:val="18"/>
          <w:szCs w:val="18"/>
          <w:u w:val="single"/>
        </w:rPr>
        <w:t>w zakresie, w jakim Wykonawca powołuje się na jego zasoby</w:t>
      </w:r>
    </w:p>
    <w:p w:rsidR="00CC2E4F" w:rsidRPr="003A342E" w:rsidRDefault="00CC2E4F" w:rsidP="00293197">
      <w:pPr>
        <w:pStyle w:val="Nagwek"/>
        <w:jc w:val="center"/>
        <w:rPr>
          <w:rFonts w:ascii="Cambria" w:hAnsi="Cambria"/>
          <w:sz w:val="22"/>
          <w:szCs w:val="22"/>
        </w:rPr>
      </w:pPr>
    </w:p>
    <w:p w:rsidR="00293197" w:rsidRPr="003A342E" w:rsidRDefault="002864B7" w:rsidP="00293197">
      <w:pPr>
        <w:pStyle w:val="Nagwek"/>
        <w:jc w:val="center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 xml:space="preserve">Na potrzeby postępowania o udzielenie zamówienia publicznego pn. </w:t>
      </w:r>
    </w:p>
    <w:p w:rsid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D00C8B" w:rsidRPr="00D00C8B" w:rsidRDefault="00D00C8B" w:rsidP="00D00C8B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Sądu Rejonowego w Sławnie </w:t>
      </w:r>
    </w:p>
    <w:p w:rsidR="00761C65" w:rsidRPr="003A342E" w:rsidRDefault="00761C65" w:rsidP="00E74FAA">
      <w:pPr>
        <w:pStyle w:val="Nagwek"/>
        <w:rPr>
          <w:rFonts w:ascii="Cambria" w:hAnsi="Cambria"/>
          <w:b/>
        </w:rPr>
      </w:pPr>
    </w:p>
    <w:p w:rsidR="002864B7" w:rsidRPr="003A342E" w:rsidRDefault="002864B7" w:rsidP="00F12963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rFonts w:ascii="Cambria" w:hAnsi="Cambria"/>
          <w:szCs w:val="24"/>
        </w:rPr>
      </w:pPr>
      <w:r w:rsidRPr="003A342E">
        <w:rPr>
          <w:rFonts w:ascii="Cambria" w:hAnsi="Cambria"/>
          <w:sz w:val="22"/>
          <w:szCs w:val="22"/>
        </w:rPr>
        <w:t>prowadzonego przez Sąd Okręgowy w Koszalinie</w:t>
      </w:r>
      <w:r w:rsidRPr="003A342E">
        <w:rPr>
          <w:rFonts w:ascii="Cambria" w:hAnsi="Cambria"/>
          <w:i/>
          <w:sz w:val="22"/>
          <w:szCs w:val="22"/>
        </w:rPr>
        <w:t xml:space="preserve">, </w:t>
      </w:r>
      <w:r w:rsidRPr="003A342E">
        <w:rPr>
          <w:rFonts w:ascii="Cambria" w:hAnsi="Cambria"/>
          <w:sz w:val="22"/>
          <w:szCs w:val="22"/>
        </w:rPr>
        <w:t>oświadczam, co następuje:</w:t>
      </w:r>
    </w:p>
    <w:p w:rsidR="003F4C4F" w:rsidRPr="003A342E" w:rsidRDefault="002864B7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Nie podlegam wykluczeniu z postępowania na podstawie art. 108 ust. 1 oraz </w:t>
      </w:r>
      <w:r w:rsidRPr="003A342E">
        <w:rPr>
          <w:rFonts w:ascii="Cambria" w:hAnsi="Cambria"/>
          <w:color w:val="auto"/>
        </w:rPr>
        <w:t xml:space="preserve">art. 109 ust. 1 </w:t>
      </w:r>
      <w:r w:rsidRPr="003A342E">
        <w:rPr>
          <w:rFonts w:ascii="Cambria" w:hAnsi="Cambria"/>
          <w:color w:val="auto"/>
          <w:sz w:val="22"/>
          <w:szCs w:val="22"/>
        </w:rPr>
        <w:t xml:space="preserve">pkt </w:t>
      </w:r>
      <w:r w:rsidR="004A1D2C" w:rsidRPr="003A342E">
        <w:rPr>
          <w:rFonts w:ascii="Cambria" w:hAnsi="Cambria"/>
          <w:color w:val="auto"/>
          <w:sz w:val="22"/>
          <w:szCs w:val="22"/>
        </w:rPr>
        <w:t xml:space="preserve">4, 5, 7, </w:t>
      </w:r>
      <w:r w:rsidR="005136F6" w:rsidRPr="003A342E">
        <w:rPr>
          <w:rFonts w:ascii="Cambria" w:hAnsi="Cambria"/>
          <w:color w:val="auto"/>
          <w:sz w:val="22"/>
          <w:szCs w:val="22"/>
        </w:rPr>
        <w:t>8</w:t>
      </w:r>
      <w:r w:rsidR="004A1D2C" w:rsidRPr="003A342E">
        <w:rPr>
          <w:rFonts w:ascii="Cambria" w:hAnsi="Cambria"/>
          <w:color w:val="auto"/>
          <w:sz w:val="22"/>
          <w:szCs w:val="22"/>
        </w:rPr>
        <w:t>, 10</w:t>
      </w:r>
      <w:r w:rsidRPr="003A342E">
        <w:rPr>
          <w:rFonts w:ascii="Cambria" w:hAnsi="Cambria"/>
          <w:color w:val="auto"/>
        </w:rPr>
        <w:t xml:space="preserve"> </w:t>
      </w:r>
      <w:r w:rsidRPr="003A342E"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 w:rsidRPr="003A342E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="00901D78" w:rsidRPr="003A342E">
        <w:rPr>
          <w:rFonts w:ascii="Cambria" w:hAnsi="Cambria"/>
          <w:color w:val="auto"/>
          <w:sz w:val="22"/>
          <w:szCs w:val="22"/>
        </w:rPr>
        <w:t xml:space="preserve"> oraz oświadczam, że nie zachodzą w stosunku do mnie przesłanki wykluczenia z postępowania na podstawie art.  7 ust. 1 ustawy z dnia 13 kwietnia 2022</w:t>
      </w:r>
      <w:r w:rsidR="004A1D2C" w:rsidRPr="003A342E">
        <w:rPr>
          <w:rFonts w:ascii="Cambria" w:hAnsi="Cambria"/>
          <w:color w:val="auto"/>
          <w:sz w:val="22"/>
          <w:szCs w:val="22"/>
        </w:rPr>
        <w:t xml:space="preserve"> </w:t>
      </w:r>
      <w:r w:rsidR="00901D78" w:rsidRPr="003A342E">
        <w:rPr>
          <w:rFonts w:ascii="Cambria" w:hAnsi="Cambria"/>
          <w:color w:val="auto"/>
          <w:sz w:val="22"/>
          <w:szCs w:val="22"/>
        </w:rPr>
        <w:t>r.</w:t>
      </w:r>
      <w:r w:rsidR="00901D78" w:rsidRPr="003A342E">
        <w:rPr>
          <w:rFonts w:ascii="Cambria" w:hAnsi="Cambria"/>
          <w:i/>
          <w:iCs/>
          <w:color w:val="auto"/>
          <w:sz w:val="22"/>
          <w:szCs w:val="22"/>
        </w:rPr>
        <w:t xml:space="preserve"> o szczególnych rozwiązaniach w zakresie przeciwdziałania wspieraniu agresji na Ukrainę oraz służących ochronie bezpieczeństwa narodowego (Dz. U. poz. 835)</w:t>
      </w:r>
      <w:r w:rsidRPr="003A342E">
        <w:rPr>
          <w:rFonts w:ascii="Cambria" w:hAnsi="Cambria"/>
          <w:color w:val="auto"/>
          <w:sz w:val="22"/>
          <w:szCs w:val="22"/>
        </w:rPr>
        <w:t>.</w:t>
      </w:r>
    </w:p>
    <w:p w:rsidR="004A1D2C" w:rsidRPr="003A342E" w:rsidRDefault="002864B7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Style w:val="Brak"/>
          <w:rFonts w:ascii="Cambria" w:hAnsi="Cambria"/>
          <w:color w:val="auto"/>
          <w:sz w:val="22"/>
          <w:szCs w:val="22"/>
        </w:rPr>
      </w:pPr>
      <w:r w:rsidRPr="003A342E">
        <w:rPr>
          <w:rStyle w:val="Brak"/>
          <w:rFonts w:ascii="Cambria" w:eastAsia="Calibri" w:hAnsi="Cambria"/>
          <w:color w:val="auto"/>
          <w:sz w:val="22"/>
          <w:szCs w:val="22"/>
        </w:rPr>
        <w:t>Oświadczam, że spełniam warunki udziału w postępowaniu określone przez Zamawiającego w SWZ</w:t>
      </w:r>
      <w:r w:rsidR="009829A0" w:rsidRPr="003A342E">
        <w:rPr>
          <w:rStyle w:val="Brak"/>
          <w:rFonts w:ascii="Cambria" w:eastAsia="Calibri" w:hAnsi="Cambria"/>
          <w:color w:val="auto"/>
          <w:sz w:val="22"/>
          <w:szCs w:val="22"/>
        </w:rPr>
        <w:t xml:space="preserve"> </w:t>
      </w:r>
      <w:r w:rsidR="009829A0" w:rsidRPr="003A342E">
        <w:rPr>
          <w:rStyle w:val="Brak"/>
          <w:rFonts w:ascii="Cambria" w:eastAsia="Calibri" w:hAnsi="Cambria"/>
          <w:i/>
          <w:color w:val="auto"/>
          <w:sz w:val="22"/>
          <w:szCs w:val="22"/>
        </w:rPr>
        <w:t>(skreślić jeśli nie dotyczy</w:t>
      </w:r>
      <w:r w:rsidR="009829A0" w:rsidRPr="003A342E">
        <w:rPr>
          <w:rStyle w:val="Brak"/>
          <w:rFonts w:ascii="Cambria" w:eastAsia="Calibri" w:hAnsi="Cambria"/>
          <w:color w:val="auto"/>
          <w:sz w:val="22"/>
          <w:szCs w:val="22"/>
        </w:rPr>
        <w:t>).</w:t>
      </w:r>
    </w:p>
    <w:p w:rsidR="002864B7" w:rsidRPr="00761C65" w:rsidRDefault="004A1D2C" w:rsidP="007B65A8">
      <w:pPr>
        <w:pStyle w:val="TreA"/>
        <w:numPr>
          <w:ilvl w:val="0"/>
          <w:numId w:val="9"/>
        </w:numPr>
        <w:spacing w:before="120" w:after="120"/>
        <w:ind w:left="284"/>
        <w:jc w:val="both"/>
        <w:rPr>
          <w:rStyle w:val="Brak"/>
          <w:rFonts w:ascii="Cambria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Oświadczam, że wszystkie informacje podane w powyższych oświadczeniach są aktualne </w:t>
      </w:r>
      <w:r w:rsidRPr="003A342E">
        <w:rPr>
          <w:rFonts w:ascii="Cambria" w:hAnsi="Cambria"/>
          <w:color w:val="auto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864B7" w:rsidRPr="003A342E" w:rsidRDefault="002864B7" w:rsidP="00F12963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Cambria" w:eastAsia="Calibri" w:hAnsi="Cambria"/>
          <w:color w:val="auto"/>
        </w:rPr>
      </w:pPr>
      <w:r w:rsidRPr="003A342E">
        <w:rPr>
          <w:rStyle w:val="Brak"/>
          <w:rFonts w:ascii="Cambria" w:eastAsia="Calibri" w:hAnsi="Cambria"/>
          <w:color w:val="auto"/>
        </w:rPr>
        <w:t xml:space="preserve">…………….……. </w:t>
      </w:r>
      <w:r w:rsidRPr="003A342E">
        <w:rPr>
          <w:rStyle w:val="Brak"/>
          <w:rFonts w:ascii="Cambria" w:eastAsia="Calibri" w:hAnsi="Cambria"/>
          <w:i/>
          <w:iCs/>
          <w:color w:val="auto"/>
        </w:rPr>
        <w:t xml:space="preserve">(miejscowość), </w:t>
      </w:r>
      <w:r w:rsidRPr="003A342E">
        <w:rPr>
          <w:rStyle w:val="Brak"/>
          <w:rFonts w:ascii="Cambria" w:eastAsia="Calibri" w:hAnsi="Cambria"/>
          <w:color w:val="auto"/>
        </w:rPr>
        <w:t xml:space="preserve">dnia ………….……. r. </w:t>
      </w:r>
    </w:p>
    <w:p w:rsidR="00E74FAA" w:rsidRDefault="005635E1" w:rsidP="004C1CE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center"/>
        <w:rPr>
          <w:rStyle w:val="Brak"/>
          <w:rFonts w:ascii="Cambria" w:eastAsia="Calibri" w:hAnsi="Cambria"/>
          <w:color w:val="auto"/>
        </w:rPr>
      </w:pP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Pr="003A342E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  <w:r w:rsidR="00E74FAA">
        <w:rPr>
          <w:rStyle w:val="Brak"/>
          <w:rFonts w:ascii="Cambria" w:eastAsia="Calibri" w:hAnsi="Cambria"/>
          <w:color w:val="auto"/>
        </w:rPr>
        <w:tab/>
      </w:r>
    </w:p>
    <w:p w:rsidR="002864B7" w:rsidRPr="003A342E" w:rsidRDefault="00E74FAA" w:rsidP="005635E1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center"/>
        <w:rPr>
          <w:rStyle w:val="Brak"/>
          <w:rFonts w:ascii="Cambria" w:eastAsia="Calibri" w:hAnsi="Cambria"/>
          <w:color w:val="auto"/>
        </w:rPr>
      </w:pP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>
        <w:rPr>
          <w:rStyle w:val="Brak"/>
          <w:rFonts w:ascii="Cambria" w:eastAsia="Calibri" w:hAnsi="Cambria"/>
          <w:color w:val="auto"/>
        </w:rPr>
        <w:tab/>
      </w:r>
      <w:r w:rsidR="002864B7" w:rsidRPr="003A342E">
        <w:rPr>
          <w:rStyle w:val="Brak"/>
          <w:rFonts w:ascii="Cambria" w:eastAsia="Calibri" w:hAnsi="Cambria"/>
          <w:color w:val="auto"/>
        </w:rPr>
        <w:t>…………………………………………</w:t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761C65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</w:t>
      </w:r>
      <w:r w:rsidR="00761C65">
        <w:rPr>
          <w:rFonts w:ascii="Cambria" w:hAnsi="Cambria" w:cs="Tahoma"/>
          <w:sz w:val="14"/>
          <w:szCs w:val="14"/>
        </w:rPr>
        <w:t>a</w:t>
      </w:r>
      <w:r w:rsidRPr="003A342E">
        <w:rPr>
          <w:rFonts w:ascii="Cambria" w:hAnsi="Cambria" w:cs="Tahoma"/>
          <w:sz w:val="14"/>
          <w:szCs w:val="14"/>
        </w:rPr>
        <w:t xml:space="preserve">  </w:t>
      </w:r>
      <w:r w:rsidR="00761C65">
        <w:rPr>
          <w:rFonts w:ascii="Cambria" w:hAnsi="Cambria" w:cs="Tahoma"/>
          <w:sz w:val="14"/>
          <w:szCs w:val="14"/>
        </w:rPr>
        <w:t>o</w:t>
      </w:r>
      <w:r w:rsidRPr="003A342E">
        <w:rPr>
          <w:rFonts w:ascii="Cambria" w:hAnsi="Cambria" w:cs="Tahoma"/>
          <w:sz w:val="14"/>
          <w:szCs w:val="14"/>
        </w:rPr>
        <w:t xml:space="preserve">świadczenia woli </w:t>
      </w:r>
    </w:p>
    <w:p w:rsidR="002864B7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eastAsia="Helvetica Neue" w:hAnsi="Cambria"/>
          <w:b/>
          <w:i/>
          <w:iCs/>
          <w:color w:val="auto"/>
          <w:sz w:val="20"/>
          <w:szCs w:val="20"/>
          <w:u w:val="single"/>
        </w:rPr>
      </w:pPr>
      <w:r w:rsidRPr="00761C65">
        <w:rPr>
          <w:rStyle w:val="Brak"/>
          <w:rFonts w:ascii="Cambria" w:hAnsi="Cambria"/>
          <w:b/>
          <w:i/>
          <w:iCs/>
          <w:color w:val="auto"/>
          <w:sz w:val="20"/>
          <w:szCs w:val="20"/>
          <w:u w:val="single"/>
        </w:rPr>
        <w:t>Informacja dla Wykonawcy:</w:t>
      </w:r>
    </w:p>
    <w:p w:rsidR="006E0A5E" w:rsidRPr="00761C65" w:rsidRDefault="002864B7" w:rsidP="00F12963">
      <w:pPr>
        <w:pStyle w:val="TreA"/>
        <w:spacing w:before="120" w:after="120"/>
        <w:jc w:val="both"/>
        <w:rPr>
          <w:rStyle w:val="Brak"/>
          <w:rFonts w:ascii="Cambria" w:hAnsi="Cambria"/>
          <w:i/>
          <w:iCs/>
          <w:color w:val="auto"/>
          <w:sz w:val="20"/>
          <w:szCs w:val="20"/>
        </w:rPr>
      </w:pP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Oświadczenie składa podmiot, na którego zdolności w celu potwierdzenia spełniania waru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>n</w:t>
      </w:r>
      <w:r w:rsidRPr="00761C65">
        <w:rPr>
          <w:rStyle w:val="Brak"/>
          <w:rFonts w:ascii="Cambria" w:hAnsi="Cambria"/>
          <w:i/>
          <w:iCs/>
          <w:color w:val="auto"/>
          <w:sz w:val="20"/>
          <w:szCs w:val="20"/>
        </w:rPr>
        <w:t xml:space="preserve">ków udziału w postępowaniu powołuje się Wykonawca. </w:t>
      </w:r>
    </w:p>
    <w:p w:rsidR="006E0A5E" w:rsidRPr="003A342E" w:rsidRDefault="006E0A5E" w:rsidP="006E0A5E">
      <w:pPr>
        <w:jc w:val="both"/>
        <w:rPr>
          <w:rFonts w:ascii="Cambria" w:hAnsi="Cambria"/>
          <w:sz w:val="18"/>
          <w:szCs w:val="18"/>
          <w:u w:val="single"/>
        </w:rPr>
      </w:pPr>
      <w:r w:rsidRPr="003A342E">
        <w:rPr>
          <w:rFonts w:ascii="Cambria" w:hAnsi="Cambria"/>
          <w:sz w:val="18"/>
          <w:szCs w:val="18"/>
          <w:u w:val="single"/>
        </w:rPr>
        <w:t>UWAGA:</w:t>
      </w:r>
    </w:p>
    <w:p w:rsidR="006E0A5E" w:rsidRPr="003A342E" w:rsidRDefault="006E0A5E" w:rsidP="006E0A5E">
      <w:pPr>
        <w:tabs>
          <w:tab w:val="left" w:pos="142"/>
        </w:tabs>
        <w:ind w:left="708"/>
        <w:jc w:val="both"/>
        <w:rPr>
          <w:rFonts w:ascii="Cambria" w:hAnsi="Cambria"/>
          <w:b/>
          <w:sz w:val="18"/>
          <w:szCs w:val="18"/>
        </w:rPr>
      </w:pPr>
      <w:r w:rsidRPr="003A342E">
        <w:rPr>
          <w:rFonts w:ascii="Cambria" w:hAnsi="Cambria"/>
          <w:i/>
          <w:sz w:val="18"/>
          <w:szCs w:val="18"/>
        </w:rPr>
        <w:t>Należy podpisać</w:t>
      </w:r>
      <w:r w:rsidRPr="003A342E">
        <w:rPr>
          <w:rFonts w:ascii="Cambria" w:hAnsi="Cambria"/>
          <w:sz w:val="18"/>
          <w:szCs w:val="18"/>
        </w:rPr>
        <w:t xml:space="preserve"> zgodnie z </w:t>
      </w:r>
      <w:r w:rsidRPr="003A342E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3A342E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E74FAA" w:rsidRDefault="00E74FA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D0657A" w:rsidRDefault="00D0657A" w:rsidP="00F12963">
      <w:pPr>
        <w:tabs>
          <w:tab w:val="left" w:pos="142"/>
        </w:tabs>
        <w:jc w:val="right"/>
        <w:rPr>
          <w:rFonts w:ascii="Cambria" w:hAnsi="Cambria"/>
          <w:b/>
        </w:rPr>
      </w:pPr>
    </w:p>
    <w:p w:rsidR="002864B7" w:rsidRPr="003A342E" w:rsidRDefault="002864B7" w:rsidP="00F12963">
      <w:pPr>
        <w:tabs>
          <w:tab w:val="left" w:pos="142"/>
        </w:tabs>
        <w:jc w:val="right"/>
        <w:rPr>
          <w:rFonts w:ascii="Cambria" w:hAnsi="Cambria"/>
          <w:b/>
        </w:rPr>
      </w:pPr>
      <w:r w:rsidRPr="003A342E">
        <w:rPr>
          <w:rFonts w:ascii="Cambria" w:hAnsi="Cambria"/>
          <w:b/>
        </w:rPr>
        <w:lastRenderedPageBreak/>
        <w:t xml:space="preserve">Załącznik nr </w:t>
      </w:r>
      <w:r w:rsidR="004C1CE5">
        <w:rPr>
          <w:rFonts w:ascii="Cambria" w:hAnsi="Cambria"/>
          <w:b/>
        </w:rPr>
        <w:t>6</w:t>
      </w:r>
      <w:r w:rsidR="00F83523" w:rsidRPr="003A342E">
        <w:rPr>
          <w:rFonts w:ascii="Cambria" w:hAnsi="Cambria"/>
          <w:b/>
        </w:rPr>
        <w:t xml:space="preserve"> do SWZ</w:t>
      </w:r>
    </w:p>
    <w:p w:rsidR="002864B7" w:rsidRPr="003A342E" w:rsidRDefault="002864B7" w:rsidP="00F12963">
      <w:pPr>
        <w:tabs>
          <w:tab w:val="left" w:pos="142"/>
        </w:tabs>
        <w:jc w:val="both"/>
        <w:rPr>
          <w:rFonts w:ascii="Cambria" w:hAnsi="Cambria"/>
        </w:rPr>
      </w:pP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bCs/>
          <w:kern w:val="2"/>
        </w:rPr>
      </w:pPr>
      <w:r w:rsidRPr="003A342E">
        <w:rPr>
          <w:rFonts w:ascii="Cambria" w:hAnsi="Cambria"/>
          <w:b/>
          <w:bCs/>
          <w:kern w:val="2"/>
        </w:rPr>
        <w:t>ZOBOWIĄZANIE</w:t>
      </w:r>
      <w:r w:rsidR="009829A0" w:rsidRPr="003A342E">
        <w:rPr>
          <w:rFonts w:ascii="Cambria" w:hAnsi="Cambria"/>
          <w:b/>
          <w:bCs/>
          <w:kern w:val="2"/>
        </w:rPr>
        <w:t xml:space="preserve"> PODMIOTU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bCs/>
          <w:kern w:val="2"/>
        </w:rPr>
      </w:pPr>
      <w:r w:rsidRPr="003A342E">
        <w:rPr>
          <w:rFonts w:ascii="Cambria" w:hAnsi="Cambria"/>
          <w:b/>
          <w:bCs/>
          <w:kern w:val="2"/>
        </w:rPr>
        <w:t xml:space="preserve">DO ODDANIA WYKONAWCY DO DYSPOZYCJI NIEZBĘDNYCH ZASOBÓW </w:t>
      </w:r>
    </w:p>
    <w:p w:rsidR="002864B7" w:rsidRPr="003A342E" w:rsidRDefault="002864B7" w:rsidP="00F12963">
      <w:pPr>
        <w:rPr>
          <w:rFonts w:ascii="Cambria" w:hAnsi="Cambria"/>
        </w:rPr>
      </w:pP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Działając w imieniu i na rzecz :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…………………………................................................</w:t>
      </w:r>
      <w:r w:rsidR="00160A1B" w:rsidRPr="003A342E">
        <w:rPr>
          <w:rFonts w:ascii="Cambria" w:hAnsi="Cambria"/>
        </w:rPr>
        <w:t>.............................</w:t>
      </w:r>
      <w:r w:rsidRPr="003A342E">
        <w:rPr>
          <w:rFonts w:ascii="Cambria" w:hAnsi="Cambria"/>
        </w:rPr>
        <w:t>...............................................................</w:t>
      </w:r>
    </w:p>
    <w:p w:rsidR="002864B7" w:rsidRPr="003A342E" w:rsidRDefault="002864B7" w:rsidP="00F12963">
      <w:pPr>
        <w:jc w:val="center"/>
        <w:rPr>
          <w:rFonts w:ascii="Cambria" w:hAnsi="Cambria"/>
        </w:rPr>
      </w:pPr>
      <w:r w:rsidRPr="003A342E">
        <w:rPr>
          <w:rFonts w:ascii="Cambria" w:hAnsi="Cambria"/>
        </w:rPr>
        <w:t xml:space="preserve"> (pełna nazwa podmiotu udostępniającego zasoby)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…………………………...........................................................................................</w:t>
      </w:r>
      <w:r w:rsidR="00160A1B" w:rsidRPr="003A342E">
        <w:rPr>
          <w:rFonts w:ascii="Cambria" w:hAnsi="Cambria"/>
        </w:rPr>
        <w:t>............................</w:t>
      </w:r>
      <w:r w:rsidRPr="003A342E">
        <w:rPr>
          <w:rFonts w:ascii="Cambria" w:hAnsi="Cambria"/>
        </w:rPr>
        <w:t>....................</w:t>
      </w:r>
    </w:p>
    <w:p w:rsidR="002864B7" w:rsidRPr="003A342E" w:rsidRDefault="002864B7" w:rsidP="00F12963">
      <w:pPr>
        <w:jc w:val="center"/>
        <w:rPr>
          <w:rFonts w:ascii="Cambria" w:hAnsi="Cambria"/>
        </w:rPr>
      </w:pPr>
      <w:r w:rsidRPr="003A342E">
        <w:rPr>
          <w:rFonts w:ascii="Cambria" w:hAnsi="Cambria"/>
        </w:rPr>
        <w:t xml:space="preserve"> (adres siedziby podmiotu udostępniającego zasoby)</w:t>
      </w:r>
    </w:p>
    <w:p w:rsidR="002864B7" w:rsidRPr="003A342E" w:rsidRDefault="002864B7" w:rsidP="00F12963">
      <w:pPr>
        <w:rPr>
          <w:rFonts w:ascii="Cambria" w:hAnsi="Cambria"/>
        </w:rPr>
      </w:pPr>
      <w:r w:rsidRPr="003A342E">
        <w:rPr>
          <w:rFonts w:ascii="Cambria" w:hAnsi="Cambria"/>
        </w:rPr>
        <w:t>NIP  ...................................................... REGON……………………………………………….</w:t>
      </w:r>
    </w:p>
    <w:p w:rsidR="002864B7" w:rsidRPr="003A342E" w:rsidRDefault="002864B7" w:rsidP="00F12963">
      <w:pPr>
        <w:widowControl w:val="0"/>
        <w:rPr>
          <w:rFonts w:ascii="Cambria" w:hAnsi="Cambria"/>
          <w:kern w:val="2"/>
        </w:rPr>
      </w:pPr>
    </w:p>
    <w:p w:rsidR="002864B7" w:rsidRPr="003A342E" w:rsidRDefault="002864B7" w:rsidP="00F12963">
      <w:pPr>
        <w:widowControl w:val="0"/>
        <w:jc w:val="both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b/>
          <w:kern w:val="2"/>
          <w:sz w:val="22"/>
          <w:szCs w:val="22"/>
        </w:rPr>
        <w:t>na podstawie art. 118 ustawy z dnia 11 września 2019 r. – Prawo zamówień publicznych (Dz. U. z 20</w:t>
      </w:r>
      <w:r w:rsidR="00BE0B4E" w:rsidRPr="003A342E">
        <w:rPr>
          <w:rFonts w:ascii="Cambria" w:hAnsi="Cambria"/>
          <w:b/>
          <w:kern w:val="2"/>
          <w:sz w:val="22"/>
          <w:szCs w:val="22"/>
        </w:rPr>
        <w:t>2</w:t>
      </w:r>
      <w:r w:rsidR="002F2F37">
        <w:rPr>
          <w:rFonts w:ascii="Cambria" w:hAnsi="Cambria"/>
          <w:b/>
          <w:kern w:val="2"/>
          <w:sz w:val="22"/>
          <w:szCs w:val="22"/>
        </w:rPr>
        <w:t>4</w:t>
      </w:r>
      <w:r w:rsidRPr="003A342E">
        <w:rPr>
          <w:rFonts w:ascii="Cambria" w:hAnsi="Cambria"/>
          <w:b/>
          <w:kern w:val="2"/>
          <w:sz w:val="22"/>
          <w:szCs w:val="22"/>
        </w:rPr>
        <w:t xml:space="preserve"> r., poz. </w:t>
      </w:r>
      <w:r w:rsidR="002F2F37">
        <w:rPr>
          <w:rFonts w:ascii="Cambria" w:hAnsi="Cambria"/>
          <w:b/>
          <w:kern w:val="2"/>
          <w:sz w:val="22"/>
          <w:szCs w:val="22"/>
        </w:rPr>
        <w:t>1320</w:t>
      </w:r>
      <w:r w:rsidR="00BE0B4E" w:rsidRPr="003A342E">
        <w:rPr>
          <w:rFonts w:ascii="Cambria" w:hAnsi="Cambria"/>
          <w:b/>
          <w:kern w:val="2"/>
          <w:sz w:val="22"/>
          <w:szCs w:val="22"/>
        </w:rPr>
        <w:t xml:space="preserve"> </w:t>
      </w:r>
      <w:proofErr w:type="spellStart"/>
      <w:r w:rsidR="00BE0B4E" w:rsidRPr="003A342E">
        <w:rPr>
          <w:rFonts w:ascii="Cambria" w:hAnsi="Cambria"/>
          <w:b/>
          <w:kern w:val="2"/>
          <w:sz w:val="22"/>
          <w:szCs w:val="22"/>
        </w:rPr>
        <w:t>t.j</w:t>
      </w:r>
      <w:proofErr w:type="spellEnd"/>
      <w:r w:rsidR="00BE0B4E" w:rsidRPr="003A342E">
        <w:rPr>
          <w:rFonts w:ascii="Cambria" w:hAnsi="Cambria"/>
          <w:b/>
          <w:kern w:val="2"/>
          <w:sz w:val="22"/>
          <w:szCs w:val="22"/>
        </w:rPr>
        <w:t>.</w:t>
      </w:r>
      <w:r w:rsidRPr="003A342E">
        <w:rPr>
          <w:rFonts w:ascii="Cambria" w:hAnsi="Cambria"/>
          <w:b/>
          <w:kern w:val="2"/>
          <w:sz w:val="22"/>
          <w:szCs w:val="22"/>
        </w:rPr>
        <w:t xml:space="preserve">) </w:t>
      </w:r>
      <w:r w:rsidRPr="003A342E">
        <w:rPr>
          <w:rFonts w:ascii="Cambria" w:hAnsi="Cambria"/>
          <w:b/>
          <w:sz w:val="22"/>
          <w:szCs w:val="22"/>
        </w:rPr>
        <w:t>zobowiązuję się do udostępnienia do dyspozycji następującemu Wykonawcy:</w:t>
      </w:r>
    </w:p>
    <w:p w:rsidR="002864B7" w:rsidRPr="003A342E" w:rsidRDefault="002864B7" w:rsidP="00F12963">
      <w:pPr>
        <w:widowControl w:val="0"/>
        <w:jc w:val="both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………………………………………………………………..…………………………………</w:t>
      </w:r>
      <w:r w:rsidR="00160A1B" w:rsidRPr="003A342E">
        <w:rPr>
          <w:rFonts w:ascii="Cambria" w:hAnsi="Cambria"/>
          <w:sz w:val="22"/>
          <w:szCs w:val="22"/>
        </w:rPr>
        <w:t>…………………………..</w:t>
      </w:r>
      <w:r w:rsidRPr="003A342E">
        <w:rPr>
          <w:rFonts w:ascii="Cambria" w:hAnsi="Cambria"/>
          <w:sz w:val="22"/>
          <w:szCs w:val="22"/>
        </w:rPr>
        <w:t>.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sz w:val="22"/>
          <w:szCs w:val="22"/>
        </w:rPr>
      </w:pPr>
      <w:r w:rsidRPr="003A342E">
        <w:rPr>
          <w:rFonts w:ascii="Cambria" w:hAnsi="Cambria"/>
          <w:sz w:val="22"/>
          <w:szCs w:val="22"/>
        </w:rPr>
        <w:t>(nazwa wykonawcy)</w:t>
      </w:r>
    </w:p>
    <w:p w:rsidR="002864B7" w:rsidRPr="003A342E" w:rsidRDefault="002864B7" w:rsidP="00F12963">
      <w:pPr>
        <w:widowControl w:val="0"/>
        <w:jc w:val="center"/>
        <w:rPr>
          <w:rFonts w:ascii="Cambria" w:hAnsi="Cambria"/>
          <w:b/>
          <w:sz w:val="22"/>
          <w:szCs w:val="22"/>
        </w:rPr>
      </w:pPr>
      <w:r w:rsidRPr="003A342E">
        <w:rPr>
          <w:rFonts w:ascii="Cambria" w:hAnsi="Cambria"/>
          <w:b/>
          <w:sz w:val="22"/>
          <w:szCs w:val="22"/>
        </w:rPr>
        <w:t xml:space="preserve">zasobów wskazanych w niniejszym oświadczeniu na potrzeby realizacji zamówienia </w:t>
      </w:r>
      <w:r w:rsidR="00160A1B" w:rsidRPr="003A342E">
        <w:rPr>
          <w:rFonts w:ascii="Cambria" w:hAnsi="Cambria"/>
          <w:b/>
          <w:sz w:val="22"/>
          <w:szCs w:val="22"/>
        </w:rPr>
        <w:t>po</w:t>
      </w:r>
      <w:r w:rsidRPr="003A342E">
        <w:rPr>
          <w:rFonts w:ascii="Cambria" w:hAnsi="Cambria"/>
          <w:b/>
          <w:sz w:val="22"/>
          <w:szCs w:val="22"/>
        </w:rPr>
        <w:t>d nazwą:</w:t>
      </w:r>
    </w:p>
    <w:p w:rsidR="004C1CE5" w:rsidRDefault="004C1CE5" w:rsidP="004C1CE5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 xml:space="preserve">Usługa ochrony mienia i osób w budynkach </w:t>
      </w:r>
    </w:p>
    <w:p w:rsidR="004C1CE5" w:rsidRPr="00D00C8B" w:rsidRDefault="004C1CE5" w:rsidP="004C1CE5">
      <w:pPr>
        <w:pStyle w:val="Nagwek"/>
        <w:jc w:val="center"/>
        <w:rPr>
          <w:rFonts w:ascii="Cambria" w:hAnsi="Cambria"/>
          <w:b/>
          <w:i/>
          <w:sz w:val="28"/>
          <w:szCs w:val="28"/>
        </w:rPr>
      </w:pPr>
      <w:r w:rsidRPr="00D00C8B">
        <w:rPr>
          <w:rFonts w:ascii="Cambria" w:hAnsi="Cambria"/>
          <w:b/>
          <w:i/>
          <w:sz w:val="28"/>
          <w:szCs w:val="28"/>
        </w:rPr>
        <w:t>Sądu Rejonowego w Sławnie</w:t>
      </w:r>
    </w:p>
    <w:p w:rsidR="003152DC" w:rsidRPr="003A342E" w:rsidRDefault="003152DC" w:rsidP="00F12963">
      <w:pPr>
        <w:ind w:right="284"/>
        <w:jc w:val="both"/>
        <w:rPr>
          <w:rFonts w:ascii="Cambria" w:hAnsi="Cambria"/>
          <w:b/>
        </w:rPr>
      </w:pPr>
    </w:p>
    <w:p w:rsidR="002864B7" w:rsidRPr="003A342E" w:rsidRDefault="002864B7" w:rsidP="00F12963">
      <w:pPr>
        <w:ind w:right="284"/>
        <w:jc w:val="both"/>
        <w:rPr>
          <w:rFonts w:ascii="Cambria" w:hAnsi="Cambria"/>
        </w:rPr>
      </w:pPr>
      <w:r w:rsidRPr="003A342E">
        <w:rPr>
          <w:rFonts w:ascii="Cambria" w:hAnsi="Cambria"/>
          <w:b/>
        </w:rPr>
        <w:t>Oświadczam, że</w:t>
      </w:r>
      <w:r w:rsidRPr="003A342E">
        <w:rPr>
          <w:rFonts w:ascii="Cambria" w:hAnsi="Cambria"/>
        </w:rPr>
        <w:t>: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udostępniam Wykonawcy zasoby, w następującym zakresie</w:t>
      </w:r>
      <w:r w:rsidRPr="003A342E">
        <w:rPr>
          <w:rFonts w:ascii="Cambria" w:hAnsi="Cambria"/>
          <w:i/>
        </w:rPr>
        <w:t xml:space="preserve"> </w:t>
      </w:r>
      <w:r w:rsidRPr="003A342E">
        <w:rPr>
          <w:rFonts w:ascii="Cambria" w:hAnsi="Cambria"/>
        </w:rPr>
        <w:t xml:space="preserve">: 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………………………………………………………………………………………………………...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sposób wykorzystania udostępnionych przeze mnie zasobów będzie następujący: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rPr>
          <w:rFonts w:ascii="Cambria" w:hAnsi="Cambria"/>
        </w:rPr>
      </w:pPr>
      <w:r w:rsidRPr="003A342E">
        <w:rPr>
          <w:rFonts w:ascii="Cambria" w:hAnsi="Cambria"/>
        </w:rPr>
        <w:t>okres wykorzystania udostępnionych przeze mnie zasobów będzie wynosił:</w:t>
      </w:r>
    </w:p>
    <w:p w:rsidR="002864B7" w:rsidRPr="003A342E" w:rsidRDefault="002864B7" w:rsidP="00F12963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…………………………………………………………………………………………………………</w:t>
      </w:r>
    </w:p>
    <w:p w:rsidR="002864B7" w:rsidRPr="003A342E" w:rsidRDefault="002864B7" w:rsidP="00C77F0B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right="-567" w:hanging="284"/>
        <w:jc w:val="both"/>
        <w:rPr>
          <w:rFonts w:ascii="Cambria" w:hAnsi="Cambria"/>
        </w:rPr>
      </w:pPr>
      <w:r w:rsidRPr="003A342E">
        <w:rPr>
          <w:rFonts w:ascii="Cambria" w:hAnsi="Cambria"/>
        </w:rPr>
        <w:t xml:space="preserve">zrealizuję następujący zakres </w:t>
      </w:r>
      <w:r w:rsidR="00D034E2">
        <w:rPr>
          <w:rFonts w:ascii="Cambria" w:hAnsi="Cambria"/>
        </w:rPr>
        <w:t>prac</w:t>
      </w:r>
      <w:r w:rsidRPr="003A342E">
        <w:rPr>
          <w:rFonts w:ascii="Cambria" w:hAnsi="Cambria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D034E2">
        <w:rPr>
          <w:rFonts w:ascii="Cambria" w:hAnsi="Cambria"/>
        </w:rPr>
        <w:t>prace</w:t>
      </w:r>
      <w:r w:rsidRPr="003A342E">
        <w:rPr>
          <w:rFonts w:ascii="Cambria" w:hAnsi="Cambria"/>
        </w:rPr>
        <w:t>, których wskazane zdolności dotyczą):</w:t>
      </w:r>
    </w:p>
    <w:p w:rsidR="002864B7" w:rsidRPr="003A342E" w:rsidRDefault="002864B7" w:rsidP="00542FCA">
      <w:pPr>
        <w:autoSpaceDE w:val="0"/>
        <w:autoSpaceDN w:val="0"/>
        <w:adjustRightInd w:val="0"/>
        <w:ind w:right="-567"/>
        <w:rPr>
          <w:rFonts w:ascii="Cambria" w:hAnsi="Cambria"/>
        </w:rPr>
      </w:pPr>
      <w:r w:rsidRPr="003A342E">
        <w:rPr>
          <w:rFonts w:ascii="Cambria" w:hAnsi="Cambria"/>
        </w:rPr>
        <w:t>…………………………………………………………………………………………………………</w:t>
      </w:r>
    </w:p>
    <w:p w:rsidR="005635E1" w:rsidRPr="003A342E" w:rsidRDefault="002864B7" w:rsidP="00B76EC7">
      <w:pPr>
        <w:pStyle w:val="TreA"/>
        <w:spacing w:before="120" w:after="120"/>
        <w:jc w:val="both"/>
        <w:rPr>
          <w:rFonts w:ascii="Cambria" w:eastAsia="Helvetica Neue" w:hAnsi="Cambria"/>
          <w:color w:val="auto"/>
          <w:sz w:val="22"/>
          <w:szCs w:val="22"/>
        </w:rPr>
      </w:pPr>
      <w:r w:rsidRPr="003A342E">
        <w:rPr>
          <w:rFonts w:ascii="Cambria" w:hAnsi="Cambria"/>
          <w:color w:val="auto"/>
          <w:sz w:val="22"/>
          <w:szCs w:val="22"/>
        </w:rPr>
        <w:t xml:space="preserve">…………….……. </w:t>
      </w:r>
      <w:r w:rsidRPr="003A342E">
        <w:rPr>
          <w:rStyle w:val="Brak"/>
          <w:rFonts w:ascii="Cambria" w:hAnsi="Cambria"/>
          <w:i/>
          <w:iCs/>
          <w:color w:val="auto"/>
          <w:sz w:val="22"/>
          <w:szCs w:val="22"/>
        </w:rPr>
        <w:t xml:space="preserve">(miejscowość), </w:t>
      </w:r>
      <w:r w:rsidRPr="003A342E">
        <w:rPr>
          <w:rFonts w:ascii="Cambria" w:hAnsi="Cambria"/>
          <w:color w:val="auto"/>
          <w:sz w:val="22"/>
          <w:szCs w:val="22"/>
        </w:rPr>
        <w:t xml:space="preserve">dnia ………….……. r. </w:t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51481" w:rsidRPr="003A342E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="00B76EC7">
        <w:rPr>
          <w:rFonts w:ascii="Cambria" w:eastAsia="Helvetica Neue" w:hAnsi="Cambria"/>
          <w:color w:val="auto"/>
          <w:sz w:val="22"/>
          <w:szCs w:val="22"/>
        </w:rPr>
        <w:tab/>
      </w:r>
      <w:r w:rsidRPr="003A342E">
        <w:rPr>
          <w:rFonts w:ascii="Cambria" w:eastAsia="Helvetica Neue" w:hAnsi="Cambria"/>
          <w:color w:val="auto"/>
          <w:sz w:val="22"/>
          <w:szCs w:val="22"/>
        </w:rPr>
        <w:t>………………………………………</w:t>
      </w:r>
      <w:r w:rsidRPr="003A342E">
        <w:rPr>
          <w:rFonts w:ascii="Cambria" w:eastAsia="Helvetica Neue" w:hAnsi="Cambria"/>
          <w:color w:val="auto"/>
          <w:sz w:val="22"/>
          <w:szCs w:val="22"/>
        </w:rPr>
        <w:tab/>
      </w:r>
    </w:p>
    <w:p w:rsidR="005635E1" w:rsidRPr="003A342E" w:rsidRDefault="005635E1" w:rsidP="005635E1">
      <w:pPr>
        <w:tabs>
          <w:tab w:val="right" w:leader="underscore" w:pos="3119"/>
          <w:tab w:val="right" w:leader="underscore" w:pos="4500"/>
          <w:tab w:val="right" w:leader="underscore" w:pos="9072"/>
        </w:tabs>
        <w:ind w:left="3686"/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5635E1" w:rsidRPr="003A342E" w:rsidRDefault="005635E1" w:rsidP="005635E1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lub podpisem osobistym  osoby uprawnionej do składania </w:t>
      </w:r>
    </w:p>
    <w:p w:rsidR="005635E1" w:rsidRPr="003A342E" w:rsidRDefault="005635E1" w:rsidP="00CC2E4F">
      <w:pPr>
        <w:tabs>
          <w:tab w:val="right" w:leader="underscore" w:pos="2268"/>
          <w:tab w:val="right" w:leader="underscore" w:pos="4500"/>
          <w:tab w:val="right" w:leader="underscore" w:pos="9072"/>
        </w:tabs>
        <w:jc w:val="center"/>
        <w:rPr>
          <w:rFonts w:ascii="Cambria" w:hAnsi="Cambria" w:cs="Tahoma"/>
          <w:sz w:val="14"/>
          <w:szCs w:val="14"/>
        </w:rPr>
      </w:pPr>
      <w:r w:rsidRPr="003A342E">
        <w:rPr>
          <w:rFonts w:ascii="Cambria" w:hAnsi="Cambria" w:cs="Tahoma"/>
          <w:sz w:val="14"/>
          <w:szCs w:val="14"/>
        </w:rPr>
        <w:t xml:space="preserve">                                                                                                                                   oświadczenia woli </w:t>
      </w:r>
    </w:p>
    <w:p w:rsidR="002864B7" w:rsidRPr="00B76EC7" w:rsidRDefault="002864B7" w:rsidP="00F12963">
      <w:pPr>
        <w:jc w:val="both"/>
        <w:rPr>
          <w:rFonts w:ascii="Cambria" w:hAnsi="Cambria"/>
          <w:sz w:val="18"/>
          <w:szCs w:val="18"/>
          <w:u w:val="single"/>
        </w:rPr>
      </w:pPr>
      <w:r w:rsidRPr="00B76EC7">
        <w:rPr>
          <w:rFonts w:ascii="Cambria" w:hAnsi="Cambria"/>
          <w:sz w:val="18"/>
          <w:szCs w:val="18"/>
          <w:u w:val="single"/>
        </w:rPr>
        <w:t>UWAGA:</w:t>
      </w:r>
    </w:p>
    <w:p w:rsidR="002864B7" w:rsidRPr="00B76EC7" w:rsidRDefault="002864B7" w:rsidP="00F12963">
      <w:pPr>
        <w:jc w:val="both"/>
        <w:rPr>
          <w:rFonts w:ascii="Cambria" w:hAnsi="Cambria"/>
          <w:sz w:val="18"/>
          <w:szCs w:val="18"/>
          <w:u w:val="single"/>
        </w:rPr>
      </w:pPr>
      <w:r w:rsidRPr="00B76EC7">
        <w:rPr>
          <w:rFonts w:ascii="Cambria" w:hAnsi="Cambria"/>
          <w:i/>
          <w:sz w:val="18"/>
          <w:szCs w:val="18"/>
        </w:rPr>
        <w:t>Należy podpisać</w:t>
      </w:r>
      <w:r w:rsidRPr="00B76EC7">
        <w:rPr>
          <w:rFonts w:ascii="Cambria" w:hAnsi="Cambria"/>
          <w:sz w:val="18"/>
          <w:szCs w:val="18"/>
        </w:rPr>
        <w:t xml:space="preserve"> zgodnie z </w:t>
      </w:r>
      <w:r w:rsidRPr="00B76EC7">
        <w:rPr>
          <w:rFonts w:ascii="Cambria" w:hAnsi="Cambria"/>
          <w:i/>
          <w:sz w:val="18"/>
          <w:szCs w:val="18"/>
        </w:rPr>
        <w:t xml:space="preserve">Rozporządzeniem Prezesa Rady Ministrów z dnia 30 grudnia 2020 r. </w:t>
      </w:r>
      <w:r w:rsidRPr="00B76EC7">
        <w:rPr>
          <w:rFonts w:ascii="Cambria" w:hAnsi="Cambria"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02B2A" w:rsidRDefault="00791FF9" w:rsidP="003152DC">
      <w:pPr>
        <w:tabs>
          <w:tab w:val="left" w:pos="142"/>
        </w:tabs>
        <w:rPr>
          <w:rFonts w:ascii="Cambria" w:hAnsi="Cambria"/>
          <w:b/>
        </w:rPr>
      </w:pPr>
      <w:r w:rsidRPr="003A342E">
        <w:rPr>
          <w:rFonts w:ascii="Cambria" w:hAnsi="Cambria"/>
          <w:b/>
        </w:rPr>
        <w:t xml:space="preserve">                                 </w:t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  <w:r w:rsidR="00B76102" w:rsidRPr="003A342E">
        <w:rPr>
          <w:rFonts w:ascii="Cambria" w:hAnsi="Cambria"/>
          <w:b/>
        </w:rPr>
        <w:tab/>
      </w: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A02B2A" w:rsidRDefault="00A02B2A" w:rsidP="003152DC">
      <w:pPr>
        <w:tabs>
          <w:tab w:val="left" w:pos="142"/>
        </w:tabs>
        <w:rPr>
          <w:rFonts w:ascii="Cambria" w:hAnsi="Cambria"/>
          <w:b/>
        </w:rPr>
      </w:pPr>
    </w:p>
    <w:p w:rsidR="00175E0F" w:rsidRPr="003A342E" w:rsidRDefault="00175E0F" w:rsidP="003152DC">
      <w:pPr>
        <w:tabs>
          <w:tab w:val="left" w:pos="142"/>
        </w:tabs>
        <w:rPr>
          <w:rFonts w:ascii="Cambria" w:hAnsi="Cambria"/>
          <w:b/>
        </w:rPr>
      </w:pPr>
    </w:p>
    <w:sectPr w:rsidR="00175E0F" w:rsidRPr="003A342E" w:rsidSect="00A142E0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19C" w:rsidRDefault="0040319C">
      <w:r>
        <w:separator/>
      </w:r>
    </w:p>
  </w:endnote>
  <w:endnote w:type="continuationSeparator" w:id="0">
    <w:p w:rsidR="0040319C" w:rsidRDefault="0040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0F8" w:rsidRDefault="00FB20F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001E">
      <w:rPr>
        <w:noProof/>
      </w:rPr>
      <w:t>21</w:t>
    </w:r>
    <w:r>
      <w:fldChar w:fldCharType="end"/>
    </w:r>
  </w:p>
  <w:p w:rsidR="00FB20F8" w:rsidRDefault="00FB20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19C" w:rsidRDefault="0040319C">
      <w:r>
        <w:separator/>
      </w:r>
    </w:p>
  </w:footnote>
  <w:footnote w:type="continuationSeparator" w:id="0">
    <w:p w:rsidR="0040319C" w:rsidRDefault="00403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C8B" w:rsidRDefault="00D00C8B" w:rsidP="00AB4D87">
    <w:pPr>
      <w:pStyle w:val="Nagwek"/>
      <w:jc w:val="center"/>
      <w:rPr>
        <w:rFonts w:ascii="Cambria" w:hAnsi="Cambria"/>
        <w:i/>
        <w:sz w:val="18"/>
        <w:szCs w:val="18"/>
      </w:rPr>
    </w:pPr>
    <w:r>
      <w:rPr>
        <w:rFonts w:ascii="Cambria" w:hAnsi="Cambria"/>
        <w:i/>
        <w:sz w:val="18"/>
        <w:szCs w:val="18"/>
      </w:rPr>
      <w:t xml:space="preserve">Usługa ochrony mienia i osób w budynkach </w:t>
    </w:r>
  </w:p>
  <w:p w:rsidR="00AB4D87" w:rsidRDefault="00D00C8B" w:rsidP="00AB4D87">
    <w:pPr>
      <w:pStyle w:val="Nagwek"/>
      <w:jc w:val="center"/>
      <w:rPr>
        <w:rFonts w:ascii="Cambria" w:hAnsi="Cambria"/>
        <w:i/>
        <w:sz w:val="18"/>
        <w:szCs w:val="18"/>
      </w:rPr>
    </w:pPr>
    <w:r>
      <w:rPr>
        <w:rFonts w:ascii="Cambria" w:hAnsi="Cambria"/>
        <w:i/>
        <w:sz w:val="18"/>
        <w:szCs w:val="18"/>
      </w:rPr>
      <w:t>Sądu Rejonowego w Sławnie</w:t>
    </w:r>
  </w:p>
  <w:p w:rsidR="00D00C8B" w:rsidRPr="00933D44" w:rsidRDefault="00D00C8B" w:rsidP="00AB4D87">
    <w:pPr>
      <w:pStyle w:val="Nagwek"/>
      <w:jc w:val="center"/>
      <w:rPr>
        <w:i/>
        <w:sz w:val="18"/>
        <w:szCs w:val="18"/>
      </w:rPr>
    </w:pPr>
    <w:r>
      <w:rPr>
        <w:i/>
        <w:sz w:val="18"/>
        <w:szCs w:val="18"/>
      </w:rPr>
      <w:t>OG.261.1</w:t>
    </w:r>
    <w:r w:rsidR="00D0657A">
      <w:rPr>
        <w:i/>
        <w:sz w:val="18"/>
        <w:szCs w:val="18"/>
      </w:rPr>
      <w:t>9</w:t>
    </w:r>
    <w:r>
      <w:rPr>
        <w:i/>
        <w:sz w:val="18"/>
        <w:szCs w:val="18"/>
      </w:rPr>
      <w:t>.2025</w:t>
    </w:r>
  </w:p>
  <w:p w:rsidR="00FB20F8" w:rsidRPr="00DE337D" w:rsidRDefault="00FB20F8" w:rsidP="00DE33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113"/>
      </w:pPr>
    </w:lvl>
    <w:lvl w:ilvl="2">
      <w:start w:val="1"/>
      <w:numFmt w:val="lowerLetter"/>
      <w:lvlText w:val="%3)"/>
      <w:lvlJc w:val="left"/>
      <w:pPr>
        <w:tabs>
          <w:tab w:val="num" w:pos="2434"/>
        </w:tabs>
        <w:ind w:left="2434" w:hanging="360"/>
      </w:pPr>
    </w:lvl>
    <w:lvl w:ilvl="3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" w15:restartNumberingAfterBreak="0">
    <w:nsid w:val="00000002"/>
    <w:multiLevelType w:val="singleLevel"/>
    <w:tmpl w:val="3FC827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D628692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5AF84E3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94C00C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multilevel"/>
    <w:tmpl w:val="6DF6F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F1E6852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</w:abstractNum>
  <w:abstractNum w:abstractNumId="13" w15:restartNumberingAfterBreak="0">
    <w:nsid w:val="0000000E"/>
    <w:multiLevelType w:val="multilevel"/>
    <w:tmpl w:val="0590C3AA"/>
    <w:lvl w:ilvl="0">
      <w:start w:val="1"/>
      <w:numFmt w:val="decimal"/>
      <w:pStyle w:val="StylNagwek1TimesNewRoman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14" w15:restartNumberingAfterBreak="0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1"/>
    <w:multiLevelType w:val="multilevel"/>
    <w:tmpl w:val="441C6C8C"/>
    <w:name w:val="WW8Num19"/>
    <w:lvl w:ilvl="0">
      <w:start w:val="1"/>
      <w:numFmt w:val="decimal"/>
      <w:lvlText w:val="%1."/>
      <w:lvlJc w:val="left"/>
      <w:pPr>
        <w:tabs>
          <w:tab w:val="num" w:pos="293"/>
        </w:tabs>
        <w:ind w:left="293" w:hanging="11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00000012"/>
    <w:multiLevelType w:val="singleLevel"/>
    <w:tmpl w:val="A71A17F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singleLevel"/>
    <w:tmpl w:val="00000016"/>
    <w:name w:val="WW8Num27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</w:abstractNum>
  <w:abstractNum w:abstractNumId="22" w15:restartNumberingAfterBreak="0">
    <w:nsid w:val="00000017"/>
    <w:multiLevelType w:val="singleLevel"/>
    <w:tmpl w:val="00000017"/>
    <w:name w:val="WW8Num31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singleLevel"/>
    <w:tmpl w:val="00000018"/>
    <w:name w:val="WW8Num3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35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37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2650A7"/>
    <w:multiLevelType w:val="hybridMultilevel"/>
    <w:tmpl w:val="3760C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15130F5"/>
    <w:multiLevelType w:val="hybridMultilevel"/>
    <w:tmpl w:val="B8F2D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2D3175D"/>
    <w:multiLevelType w:val="multilevel"/>
    <w:tmpl w:val="54187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6CF674B"/>
    <w:multiLevelType w:val="hybridMultilevel"/>
    <w:tmpl w:val="316EA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572D15"/>
    <w:multiLevelType w:val="hybridMultilevel"/>
    <w:tmpl w:val="5AA25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ED4686"/>
    <w:multiLevelType w:val="multilevel"/>
    <w:tmpl w:val="FF169184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D965F05"/>
    <w:multiLevelType w:val="hybridMultilevel"/>
    <w:tmpl w:val="3C9CA872"/>
    <w:name w:val="WW8Num2032222222"/>
    <w:lvl w:ilvl="0" w:tplc="B39E42B4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0EE63E72"/>
    <w:multiLevelType w:val="multilevel"/>
    <w:tmpl w:val="64849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38665F"/>
    <w:multiLevelType w:val="hybridMultilevel"/>
    <w:tmpl w:val="1FF8F1CE"/>
    <w:name w:val="WW8Num2032222"/>
    <w:lvl w:ilvl="0" w:tplc="0000000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130203C"/>
    <w:multiLevelType w:val="multilevel"/>
    <w:tmpl w:val="D0CEF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12FB4BB1"/>
    <w:multiLevelType w:val="hybridMultilevel"/>
    <w:tmpl w:val="E02A2562"/>
    <w:lvl w:ilvl="0" w:tplc="F0EC1A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13E32A67"/>
    <w:multiLevelType w:val="multilevel"/>
    <w:tmpl w:val="54187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1BD9127A"/>
    <w:multiLevelType w:val="hybridMultilevel"/>
    <w:tmpl w:val="AE0EC13E"/>
    <w:lvl w:ilvl="0" w:tplc="9BB627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C7F5DAC"/>
    <w:multiLevelType w:val="hybridMultilevel"/>
    <w:tmpl w:val="D4009B48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CF637D2"/>
    <w:multiLevelType w:val="hybridMultilevel"/>
    <w:tmpl w:val="5C02270A"/>
    <w:name w:val="WW8Num2032222222222"/>
    <w:lvl w:ilvl="0" w:tplc="F7AE5F3E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  <w:bCs w:val="0"/>
        <w:color w:val="auto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1D5A302A"/>
    <w:multiLevelType w:val="hybridMultilevel"/>
    <w:tmpl w:val="6412A1E8"/>
    <w:name w:val="WW8Num2032"/>
    <w:lvl w:ilvl="0" w:tplc="92648EE0">
      <w:start w:val="1"/>
      <w:numFmt w:val="decimal"/>
      <w:lvlText w:val="%1."/>
      <w:lvlJc w:val="left"/>
      <w:pPr>
        <w:ind w:left="45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6" w15:restartNumberingAfterBreak="0">
    <w:nsid w:val="1FE07EE0"/>
    <w:multiLevelType w:val="hybridMultilevel"/>
    <w:tmpl w:val="912E1156"/>
    <w:lvl w:ilvl="0" w:tplc="77B6236A">
      <w:start w:val="1"/>
      <w:numFmt w:val="decimal"/>
      <w:lvlText w:val="%1."/>
      <w:lvlJc w:val="left"/>
      <w:pPr>
        <w:ind w:left="450" w:hanging="360"/>
      </w:pPr>
      <w:rPr>
        <w:rFonts w:ascii="Times New Roman" w:eastAsia="ArialNarrow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8" w15:restartNumberingAfterBreak="0">
    <w:nsid w:val="220B368D"/>
    <w:multiLevelType w:val="multilevel"/>
    <w:tmpl w:val="F8022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2AB10B8C"/>
    <w:multiLevelType w:val="hybridMultilevel"/>
    <w:tmpl w:val="5F26953E"/>
    <w:name w:val="WW8Num2032222222222222"/>
    <w:lvl w:ilvl="0" w:tplc="DF3E04BE">
      <w:start w:val="1"/>
      <w:numFmt w:val="decimal"/>
      <w:lvlText w:val="%1."/>
      <w:lvlJc w:val="left"/>
      <w:pPr>
        <w:ind w:left="45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0" w15:restartNumberingAfterBreak="0">
    <w:nsid w:val="2C557189"/>
    <w:multiLevelType w:val="hybridMultilevel"/>
    <w:tmpl w:val="CDD855B4"/>
    <w:lvl w:ilvl="0" w:tplc="00000015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2DC50976"/>
    <w:multiLevelType w:val="hybridMultilevel"/>
    <w:tmpl w:val="FA2C069C"/>
    <w:lvl w:ilvl="0" w:tplc="F8A4780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2DF70A15"/>
    <w:multiLevelType w:val="hybridMultilevel"/>
    <w:tmpl w:val="BCB01ACE"/>
    <w:lvl w:ilvl="0" w:tplc="9ADC7CAC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30795709"/>
    <w:multiLevelType w:val="multilevel"/>
    <w:tmpl w:val="E36C28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309E4FCE"/>
    <w:multiLevelType w:val="multilevel"/>
    <w:tmpl w:val="91D897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0D50B9F"/>
    <w:multiLevelType w:val="hybridMultilevel"/>
    <w:tmpl w:val="0B8A0A64"/>
    <w:lvl w:ilvl="0" w:tplc="B6C0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F21484"/>
    <w:multiLevelType w:val="hybridMultilevel"/>
    <w:tmpl w:val="755A83B2"/>
    <w:name w:val="WW8Num203222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EF3053"/>
    <w:multiLevelType w:val="hybridMultilevel"/>
    <w:tmpl w:val="02A6ED9C"/>
    <w:name w:val="WW8Num222"/>
    <w:lvl w:ilvl="0" w:tplc="49C0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AEE05D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FCCE30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A9E016E"/>
    <w:multiLevelType w:val="hybridMultilevel"/>
    <w:tmpl w:val="193E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641A17"/>
    <w:multiLevelType w:val="multilevel"/>
    <w:tmpl w:val="32AEC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 w15:restartNumberingAfterBreak="0">
    <w:nsid w:val="423C2F32"/>
    <w:multiLevelType w:val="hybridMultilevel"/>
    <w:tmpl w:val="0714CC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2C4263F"/>
    <w:multiLevelType w:val="hybridMultilevel"/>
    <w:tmpl w:val="132A6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C55ADE"/>
    <w:multiLevelType w:val="hybridMultilevel"/>
    <w:tmpl w:val="C3949C3A"/>
    <w:lvl w:ilvl="0" w:tplc="19BCB9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422262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4D5B50"/>
    <w:multiLevelType w:val="hybridMultilevel"/>
    <w:tmpl w:val="31A4BA70"/>
    <w:lvl w:ilvl="0" w:tplc="F9945E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499F1D68"/>
    <w:multiLevelType w:val="hybridMultilevel"/>
    <w:tmpl w:val="AE1C04E2"/>
    <w:lvl w:ilvl="0" w:tplc="9DAEA17E">
      <w:start w:val="1"/>
      <w:numFmt w:val="decimal"/>
      <w:lvlText w:val="%1)"/>
      <w:lvlJc w:val="left"/>
      <w:pPr>
        <w:ind w:left="704" w:hanging="42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E305DE"/>
    <w:multiLevelType w:val="hybridMultilevel"/>
    <w:tmpl w:val="38880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865DA8"/>
    <w:multiLevelType w:val="hybridMultilevel"/>
    <w:tmpl w:val="89061666"/>
    <w:name w:val="WW8Num203222222222"/>
    <w:lvl w:ilvl="0" w:tplc="9DCC2E24">
      <w:start w:val="1"/>
      <w:numFmt w:val="decimal"/>
      <w:lvlText w:val="%1."/>
      <w:lvlJc w:val="left"/>
      <w:pPr>
        <w:ind w:left="450" w:hanging="360"/>
      </w:pPr>
      <w:rPr>
        <w:b w:val="0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8" w15:restartNumberingAfterBreak="0">
    <w:nsid w:val="523B5E07"/>
    <w:multiLevelType w:val="hybridMultilevel"/>
    <w:tmpl w:val="68AE53B6"/>
    <w:lvl w:ilvl="0" w:tplc="FBA6C3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2424A9"/>
    <w:multiLevelType w:val="hybridMultilevel"/>
    <w:tmpl w:val="279604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C5644E"/>
    <w:multiLevelType w:val="multilevel"/>
    <w:tmpl w:val="64849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ACC1C92"/>
    <w:multiLevelType w:val="hybridMultilevel"/>
    <w:tmpl w:val="91EC9EE0"/>
    <w:lvl w:ilvl="0" w:tplc="959CF82E">
      <w:start w:val="1"/>
      <w:numFmt w:val="decimal"/>
      <w:lvlText w:val="%1."/>
      <w:lvlJc w:val="left"/>
      <w:pPr>
        <w:ind w:left="360" w:hanging="360"/>
      </w:pPr>
      <w:rPr>
        <w:i w:val="0"/>
        <w:color w:val="auto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FBE450D"/>
    <w:multiLevelType w:val="hybridMultilevel"/>
    <w:tmpl w:val="BEB832B2"/>
    <w:lvl w:ilvl="0" w:tplc="32A67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FC979D4"/>
    <w:multiLevelType w:val="hybridMultilevel"/>
    <w:tmpl w:val="48402F78"/>
    <w:lvl w:ilvl="0" w:tplc="58263F7E">
      <w:start w:val="1"/>
      <w:numFmt w:val="decimal"/>
      <w:lvlText w:val="%1."/>
      <w:lvlJc w:val="left"/>
      <w:pPr>
        <w:ind w:left="795" w:hanging="435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653FA8"/>
    <w:multiLevelType w:val="multilevel"/>
    <w:tmpl w:val="0FBE5F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60AA309D"/>
    <w:multiLevelType w:val="multilevel"/>
    <w:tmpl w:val="D188E7DE"/>
    <w:name w:val="WW8Num193"/>
    <w:lvl w:ilvl="0">
      <w:start w:val="14"/>
      <w:numFmt w:val="decimal"/>
      <w:lvlText w:val="%1."/>
      <w:lvlJc w:val="left"/>
      <w:pPr>
        <w:tabs>
          <w:tab w:val="num" w:pos="293"/>
        </w:tabs>
        <w:ind w:left="293" w:hanging="11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3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6" w15:restartNumberingAfterBreak="0">
    <w:nsid w:val="60E03C00"/>
    <w:multiLevelType w:val="hybridMultilevel"/>
    <w:tmpl w:val="D166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71583D"/>
    <w:multiLevelType w:val="multilevel"/>
    <w:tmpl w:val="CA5A7FD0"/>
    <w:name w:val="WW8Num192"/>
    <w:lvl w:ilvl="0">
      <w:start w:val="5"/>
      <w:numFmt w:val="decimal"/>
      <w:lvlText w:val="%1."/>
      <w:lvlJc w:val="left"/>
      <w:pPr>
        <w:tabs>
          <w:tab w:val="num" w:pos="293"/>
        </w:tabs>
        <w:ind w:left="293" w:hanging="11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78" w15:restartNumberingAfterBreak="0">
    <w:nsid w:val="634B132A"/>
    <w:multiLevelType w:val="hybridMultilevel"/>
    <w:tmpl w:val="D5ACDE96"/>
    <w:name w:val="WW8Num2022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9" w15:restartNumberingAfterBreak="0">
    <w:nsid w:val="639A651C"/>
    <w:multiLevelType w:val="hybridMultilevel"/>
    <w:tmpl w:val="DE284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282F10"/>
    <w:multiLevelType w:val="hybridMultilevel"/>
    <w:tmpl w:val="723AB020"/>
    <w:lvl w:ilvl="0" w:tplc="0000001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87E7F2C"/>
    <w:multiLevelType w:val="hybridMultilevel"/>
    <w:tmpl w:val="2D6C024E"/>
    <w:name w:val="WW8Num2032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AE5C98"/>
    <w:multiLevelType w:val="hybridMultilevel"/>
    <w:tmpl w:val="DFAECB64"/>
    <w:lvl w:ilvl="0" w:tplc="00000015">
      <w:start w:val="1"/>
      <w:numFmt w:val="bullet"/>
      <w:lvlText w:val="-"/>
      <w:lvlJc w:val="left"/>
      <w:pPr>
        <w:ind w:left="1364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3" w15:restartNumberingAfterBreak="0">
    <w:nsid w:val="6F55625D"/>
    <w:multiLevelType w:val="multilevel"/>
    <w:tmpl w:val="523E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6F9F065E"/>
    <w:multiLevelType w:val="hybridMultilevel"/>
    <w:tmpl w:val="F6D605D0"/>
    <w:name w:val="WW8Num203222222"/>
    <w:lvl w:ilvl="0" w:tplc="0000000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2004C39"/>
    <w:multiLevelType w:val="hybridMultilevel"/>
    <w:tmpl w:val="F2C87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7A4EEF"/>
    <w:multiLevelType w:val="hybridMultilevel"/>
    <w:tmpl w:val="37BCA0CC"/>
    <w:lvl w:ilvl="0" w:tplc="2C3C89BA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7" w15:restartNumberingAfterBreak="0">
    <w:nsid w:val="757562E1"/>
    <w:multiLevelType w:val="hybridMultilevel"/>
    <w:tmpl w:val="415E2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CE741F"/>
    <w:multiLevelType w:val="hybridMultilevel"/>
    <w:tmpl w:val="0CBAA76A"/>
    <w:lvl w:ilvl="0" w:tplc="1568A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B44F42"/>
    <w:multiLevelType w:val="multilevel"/>
    <w:tmpl w:val="C8089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0" w15:restartNumberingAfterBreak="0">
    <w:nsid w:val="7D964557"/>
    <w:multiLevelType w:val="hybridMultilevel"/>
    <w:tmpl w:val="8EAE4D5A"/>
    <w:lvl w:ilvl="0" w:tplc="93CEBDCA">
      <w:start w:val="1"/>
      <w:numFmt w:val="lowerLetter"/>
      <w:lvlText w:val="%1)"/>
      <w:lvlJc w:val="left"/>
      <w:pPr>
        <w:ind w:left="674" w:hanging="39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7FC04BE2"/>
    <w:multiLevelType w:val="hybridMultilevel"/>
    <w:tmpl w:val="0EC2821A"/>
    <w:lvl w:ilvl="0" w:tplc="A266D1F4">
      <w:start w:val="1"/>
      <w:numFmt w:val="decimal"/>
      <w:lvlText w:val="%1)"/>
      <w:lvlJc w:val="left"/>
      <w:pPr>
        <w:ind w:left="10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C51A030E">
      <w:start w:val="1"/>
      <w:numFmt w:val="lowerLetter"/>
      <w:lvlText w:val="%3)"/>
      <w:lvlJc w:val="right"/>
      <w:pPr>
        <w:ind w:left="2453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6"/>
  </w:num>
  <w:num w:numId="5">
    <w:abstractNumId w:val="27"/>
  </w:num>
  <w:num w:numId="6">
    <w:abstractNumId w:val="91"/>
  </w:num>
  <w:num w:numId="7">
    <w:abstractNumId w:val="47"/>
    <w:lvlOverride w:ilvl="0">
      <w:startOverride w:val="5"/>
    </w:lvlOverride>
  </w:num>
  <w:num w:numId="8">
    <w:abstractNumId w:val="65"/>
  </w:num>
  <w:num w:numId="9">
    <w:abstractNumId w:val="58"/>
  </w:num>
  <w:num w:numId="10">
    <w:abstractNumId w:val="74"/>
  </w:num>
  <w:num w:numId="11">
    <w:abstractNumId w:val="1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7"/>
  </w:num>
  <w:num w:numId="1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0"/>
  </w:num>
  <w:num w:numId="16">
    <w:abstractNumId w:val="9"/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59"/>
  </w:num>
  <w:num w:numId="23">
    <w:abstractNumId w:val="3"/>
    <w:lvlOverride w:ilvl="0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4"/>
  </w:num>
  <w:num w:numId="2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</w:num>
  <w:num w:numId="4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85"/>
  </w:num>
  <w:num w:numId="49">
    <w:abstractNumId w:val="51"/>
  </w:num>
  <w:num w:numId="50">
    <w:abstractNumId w:val="82"/>
  </w:num>
  <w:num w:numId="51">
    <w:abstractNumId w:val="72"/>
  </w:num>
  <w:num w:numId="52">
    <w:abstractNumId w:val="76"/>
  </w:num>
  <w:num w:numId="53">
    <w:abstractNumId w:val="48"/>
  </w:num>
  <w:num w:numId="54">
    <w:abstractNumId w:val="39"/>
  </w:num>
  <w:num w:numId="55">
    <w:abstractNumId w:val="61"/>
  </w:num>
  <w:num w:numId="56">
    <w:abstractNumId w:val="55"/>
  </w:num>
  <w:num w:numId="57">
    <w:abstractNumId w:val="32"/>
  </w:num>
  <w:num w:numId="58">
    <w:abstractNumId w:val="41"/>
  </w:num>
  <w:num w:numId="59">
    <w:abstractNumId w:val="37"/>
  </w:num>
  <w:num w:numId="60">
    <w:abstractNumId w:val="70"/>
  </w:num>
  <w:num w:numId="61">
    <w:abstractNumId w:val="52"/>
  </w:num>
  <w:num w:numId="62">
    <w:abstractNumId w:val="88"/>
  </w:num>
  <w:num w:numId="63">
    <w:abstractNumId w:val="83"/>
  </w:num>
  <w:num w:numId="64">
    <w:abstractNumId w:val="43"/>
  </w:num>
  <w:num w:numId="65">
    <w:abstractNumId w:val="50"/>
  </w:num>
  <w:num w:numId="66">
    <w:abstractNumId w:val="69"/>
  </w:num>
  <w:num w:numId="67">
    <w:abstractNumId w:val="53"/>
  </w:num>
  <w:num w:numId="68">
    <w:abstractNumId w:val="4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57"/>
    <w:rsid w:val="0000092D"/>
    <w:rsid w:val="0000103D"/>
    <w:rsid w:val="0000191E"/>
    <w:rsid w:val="00001AC8"/>
    <w:rsid w:val="00003C67"/>
    <w:rsid w:val="00005D3C"/>
    <w:rsid w:val="00007B82"/>
    <w:rsid w:val="00007FFC"/>
    <w:rsid w:val="00010F1A"/>
    <w:rsid w:val="00012856"/>
    <w:rsid w:val="00021D6B"/>
    <w:rsid w:val="0002290C"/>
    <w:rsid w:val="00023BCF"/>
    <w:rsid w:val="00023FDC"/>
    <w:rsid w:val="000255DB"/>
    <w:rsid w:val="00025832"/>
    <w:rsid w:val="00026049"/>
    <w:rsid w:val="0003048A"/>
    <w:rsid w:val="00030B54"/>
    <w:rsid w:val="00030FD3"/>
    <w:rsid w:val="00031815"/>
    <w:rsid w:val="0003195A"/>
    <w:rsid w:val="00032926"/>
    <w:rsid w:val="000350EF"/>
    <w:rsid w:val="00035F2F"/>
    <w:rsid w:val="0003625C"/>
    <w:rsid w:val="00036D20"/>
    <w:rsid w:val="00036DD6"/>
    <w:rsid w:val="00036E01"/>
    <w:rsid w:val="00037091"/>
    <w:rsid w:val="0004066C"/>
    <w:rsid w:val="000419BD"/>
    <w:rsid w:val="0004563F"/>
    <w:rsid w:val="00046712"/>
    <w:rsid w:val="0004681B"/>
    <w:rsid w:val="000471CF"/>
    <w:rsid w:val="00052C03"/>
    <w:rsid w:val="00053447"/>
    <w:rsid w:val="000547E3"/>
    <w:rsid w:val="000548D5"/>
    <w:rsid w:val="00054ECE"/>
    <w:rsid w:val="00055B97"/>
    <w:rsid w:val="0005754B"/>
    <w:rsid w:val="000579E8"/>
    <w:rsid w:val="00057B99"/>
    <w:rsid w:val="000618AC"/>
    <w:rsid w:val="00061F69"/>
    <w:rsid w:val="000633F0"/>
    <w:rsid w:val="00064071"/>
    <w:rsid w:val="00065EFE"/>
    <w:rsid w:val="000677CE"/>
    <w:rsid w:val="000715F5"/>
    <w:rsid w:val="00071F53"/>
    <w:rsid w:val="000721F0"/>
    <w:rsid w:val="0007487A"/>
    <w:rsid w:val="00081807"/>
    <w:rsid w:val="00085B47"/>
    <w:rsid w:val="00087656"/>
    <w:rsid w:val="00087F4D"/>
    <w:rsid w:val="0009097B"/>
    <w:rsid w:val="00092365"/>
    <w:rsid w:val="000923F7"/>
    <w:rsid w:val="00092C74"/>
    <w:rsid w:val="0009379A"/>
    <w:rsid w:val="00094A22"/>
    <w:rsid w:val="00094E3F"/>
    <w:rsid w:val="00094ECC"/>
    <w:rsid w:val="00096860"/>
    <w:rsid w:val="00097D55"/>
    <w:rsid w:val="00097F1F"/>
    <w:rsid w:val="000A121E"/>
    <w:rsid w:val="000A2B8A"/>
    <w:rsid w:val="000A4B1C"/>
    <w:rsid w:val="000A59D2"/>
    <w:rsid w:val="000A6442"/>
    <w:rsid w:val="000B0887"/>
    <w:rsid w:val="000B1161"/>
    <w:rsid w:val="000B2F35"/>
    <w:rsid w:val="000B50E8"/>
    <w:rsid w:val="000B62CE"/>
    <w:rsid w:val="000B63AE"/>
    <w:rsid w:val="000B6A06"/>
    <w:rsid w:val="000B7ED7"/>
    <w:rsid w:val="000C129B"/>
    <w:rsid w:val="000C34EA"/>
    <w:rsid w:val="000C36BA"/>
    <w:rsid w:val="000C5B76"/>
    <w:rsid w:val="000C665B"/>
    <w:rsid w:val="000C68D8"/>
    <w:rsid w:val="000D0CC3"/>
    <w:rsid w:val="000D10D2"/>
    <w:rsid w:val="000D2FB9"/>
    <w:rsid w:val="000D3BC0"/>
    <w:rsid w:val="000D7157"/>
    <w:rsid w:val="000D7231"/>
    <w:rsid w:val="000E0480"/>
    <w:rsid w:val="000E2B19"/>
    <w:rsid w:val="000E2E98"/>
    <w:rsid w:val="000E3BD1"/>
    <w:rsid w:val="000E5E91"/>
    <w:rsid w:val="000E7485"/>
    <w:rsid w:val="000E75E4"/>
    <w:rsid w:val="000E7B74"/>
    <w:rsid w:val="000F0350"/>
    <w:rsid w:val="000F1164"/>
    <w:rsid w:val="000F17F1"/>
    <w:rsid w:val="000F2DC9"/>
    <w:rsid w:val="000F4134"/>
    <w:rsid w:val="000F47AF"/>
    <w:rsid w:val="000F59EA"/>
    <w:rsid w:val="000F5E72"/>
    <w:rsid w:val="000F7379"/>
    <w:rsid w:val="000F7874"/>
    <w:rsid w:val="001030E2"/>
    <w:rsid w:val="001035FF"/>
    <w:rsid w:val="00103A18"/>
    <w:rsid w:val="00104EB2"/>
    <w:rsid w:val="0010506A"/>
    <w:rsid w:val="0010592B"/>
    <w:rsid w:val="00106763"/>
    <w:rsid w:val="00106AE8"/>
    <w:rsid w:val="001076E8"/>
    <w:rsid w:val="001079CC"/>
    <w:rsid w:val="001138B4"/>
    <w:rsid w:val="001138CB"/>
    <w:rsid w:val="001140AC"/>
    <w:rsid w:val="001150FD"/>
    <w:rsid w:val="00115FC3"/>
    <w:rsid w:val="001166EF"/>
    <w:rsid w:val="00116BF3"/>
    <w:rsid w:val="00120493"/>
    <w:rsid w:val="00120AEC"/>
    <w:rsid w:val="00121099"/>
    <w:rsid w:val="0012234A"/>
    <w:rsid w:val="00124F90"/>
    <w:rsid w:val="001254DE"/>
    <w:rsid w:val="00125563"/>
    <w:rsid w:val="00125DD5"/>
    <w:rsid w:val="00126052"/>
    <w:rsid w:val="00127028"/>
    <w:rsid w:val="00130B6F"/>
    <w:rsid w:val="00133714"/>
    <w:rsid w:val="0013424F"/>
    <w:rsid w:val="001359AD"/>
    <w:rsid w:val="00136077"/>
    <w:rsid w:val="001362D2"/>
    <w:rsid w:val="00136C4A"/>
    <w:rsid w:val="0013710E"/>
    <w:rsid w:val="001409F1"/>
    <w:rsid w:val="00142DD3"/>
    <w:rsid w:val="00143858"/>
    <w:rsid w:val="001439FD"/>
    <w:rsid w:val="0014514D"/>
    <w:rsid w:val="00146892"/>
    <w:rsid w:val="001512DD"/>
    <w:rsid w:val="00151F8B"/>
    <w:rsid w:val="00152B87"/>
    <w:rsid w:val="0015314E"/>
    <w:rsid w:val="0015380A"/>
    <w:rsid w:val="00154143"/>
    <w:rsid w:val="0015509E"/>
    <w:rsid w:val="00157B5A"/>
    <w:rsid w:val="00157E29"/>
    <w:rsid w:val="00160A1B"/>
    <w:rsid w:val="00160C9D"/>
    <w:rsid w:val="001623A9"/>
    <w:rsid w:val="0016255D"/>
    <w:rsid w:val="00167653"/>
    <w:rsid w:val="0017015F"/>
    <w:rsid w:val="00170513"/>
    <w:rsid w:val="0017058A"/>
    <w:rsid w:val="00171A24"/>
    <w:rsid w:val="00172095"/>
    <w:rsid w:val="001720A3"/>
    <w:rsid w:val="00175E0F"/>
    <w:rsid w:val="00181CD7"/>
    <w:rsid w:val="00182360"/>
    <w:rsid w:val="00182DDD"/>
    <w:rsid w:val="00183307"/>
    <w:rsid w:val="00187A79"/>
    <w:rsid w:val="00191CFC"/>
    <w:rsid w:val="00192DDB"/>
    <w:rsid w:val="00193784"/>
    <w:rsid w:val="00193D11"/>
    <w:rsid w:val="0019479E"/>
    <w:rsid w:val="001959AE"/>
    <w:rsid w:val="0019600C"/>
    <w:rsid w:val="00197252"/>
    <w:rsid w:val="00197822"/>
    <w:rsid w:val="001A07EA"/>
    <w:rsid w:val="001A16EE"/>
    <w:rsid w:val="001A20C5"/>
    <w:rsid w:val="001A2E76"/>
    <w:rsid w:val="001A461D"/>
    <w:rsid w:val="001B0F86"/>
    <w:rsid w:val="001B114E"/>
    <w:rsid w:val="001B1546"/>
    <w:rsid w:val="001B2A99"/>
    <w:rsid w:val="001B461F"/>
    <w:rsid w:val="001B4AB2"/>
    <w:rsid w:val="001B5ECF"/>
    <w:rsid w:val="001B6760"/>
    <w:rsid w:val="001B76A6"/>
    <w:rsid w:val="001B7DF5"/>
    <w:rsid w:val="001C370D"/>
    <w:rsid w:val="001C3898"/>
    <w:rsid w:val="001C44CC"/>
    <w:rsid w:val="001C70B5"/>
    <w:rsid w:val="001D0EDD"/>
    <w:rsid w:val="001D13E5"/>
    <w:rsid w:val="001D2284"/>
    <w:rsid w:val="001D22BE"/>
    <w:rsid w:val="001D238A"/>
    <w:rsid w:val="001D62E1"/>
    <w:rsid w:val="001D6731"/>
    <w:rsid w:val="001E17D8"/>
    <w:rsid w:val="001E273B"/>
    <w:rsid w:val="001E3805"/>
    <w:rsid w:val="001E38AE"/>
    <w:rsid w:val="001E44C9"/>
    <w:rsid w:val="001E48D2"/>
    <w:rsid w:val="001E5080"/>
    <w:rsid w:val="001E692F"/>
    <w:rsid w:val="001E6A68"/>
    <w:rsid w:val="001F19A9"/>
    <w:rsid w:val="001F5D43"/>
    <w:rsid w:val="001F7628"/>
    <w:rsid w:val="002004E5"/>
    <w:rsid w:val="00201CEF"/>
    <w:rsid w:val="00205BA7"/>
    <w:rsid w:val="0020602D"/>
    <w:rsid w:val="00207189"/>
    <w:rsid w:val="002103B3"/>
    <w:rsid w:val="00211B79"/>
    <w:rsid w:val="00212B61"/>
    <w:rsid w:val="00213023"/>
    <w:rsid w:val="002134E7"/>
    <w:rsid w:val="00214039"/>
    <w:rsid w:val="00214B13"/>
    <w:rsid w:val="00216091"/>
    <w:rsid w:val="00221008"/>
    <w:rsid w:val="00221493"/>
    <w:rsid w:val="00222399"/>
    <w:rsid w:val="0022316D"/>
    <w:rsid w:val="002250F2"/>
    <w:rsid w:val="00226794"/>
    <w:rsid w:val="00227584"/>
    <w:rsid w:val="0023079E"/>
    <w:rsid w:val="00230D84"/>
    <w:rsid w:val="0023201D"/>
    <w:rsid w:val="002321CD"/>
    <w:rsid w:val="00234437"/>
    <w:rsid w:val="002351F2"/>
    <w:rsid w:val="00237D36"/>
    <w:rsid w:val="00237D3D"/>
    <w:rsid w:val="00243423"/>
    <w:rsid w:val="00247553"/>
    <w:rsid w:val="002508B0"/>
    <w:rsid w:val="0025163E"/>
    <w:rsid w:val="00252A97"/>
    <w:rsid w:val="00254BC5"/>
    <w:rsid w:val="002555A1"/>
    <w:rsid w:val="002557BF"/>
    <w:rsid w:val="002601DB"/>
    <w:rsid w:val="0026021C"/>
    <w:rsid w:val="00261838"/>
    <w:rsid w:val="00263688"/>
    <w:rsid w:val="00263CCF"/>
    <w:rsid w:val="00264D48"/>
    <w:rsid w:val="00265B37"/>
    <w:rsid w:val="00266D8B"/>
    <w:rsid w:val="002670BD"/>
    <w:rsid w:val="00267F89"/>
    <w:rsid w:val="002711DB"/>
    <w:rsid w:val="0027181B"/>
    <w:rsid w:val="002749E9"/>
    <w:rsid w:val="00274DD1"/>
    <w:rsid w:val="00274DD4"/>
    <w:rsid w:val="00275D88"/>
    <w:rsid w:val="00276A3D"/>
    <w:rsid w:val="00277348"/>
    <w:rsid w:val="00281365"/>
    <w:rsid w:val="0028259F"/>
    <w:rsid w:val="0028299E"/>
    <w:rsid w:val="00283D65"/>
    <w:rsid w:val="002864B7"/>
    <w:rsid w:val="00290666"/>
    <w:rsid w:val="00291CC1"/>
    <w:rsid w:val="002925C8"/>
    <w:rsid w:val="00292B12"/>
    <w:rsid w:val="00293197"/>
    <w:rsid w:val="00293212"/>
    <w:rsid w:val="00293D86"/>
    <w:rsid w:val="002961CA"/>
    <w:rsid w:val="002977CB"/>
    <w:rsid w:val="002A2899"/>
    <w:rsid w:val="002A3F3D"/>
    <w:rsid w:val="002A4EDD"/>
    <w:rsid w:val="002A7F7E"/>
    <w:rsid w:val="002B3848"/>
    <w:rsid w:val="002B43F2"/>
    <w:rsid w:val="002B4DDA"/>
    <w:rsid w:val="002B690C"/>
    <w:rsid w:val="002B6A79"/>
    <w:rsid w:val="002B71DE"/>
    <w:rsid w:val="002B7F2C"/>
    <w:rsid w:val="002C0378"/>
    <w:rsid w:val="002C0ABC"/>
    <w:rsid w:val="002C12BE"/>
    <w:rsid w:val="002C13BE"/>
    <w:rsid w:val="002C1EDC"/>
    <w:rsid w:val="002C2B81"/>
    <w:rsid w:val="002C2CD5"/>
    <w:rsid w:val="002C34D0"/>
    <w:rsid w:val="002C7911"/>
    <w:rsid w:val="002C7F11"/>
    <w:rsid w:val="002D000F"/>
    <w:rsid w:val="002D00AD"/>
    <w:rsid w:val="002D1934"/>
    <w:rsid w:val="002D1E29"/>
    <w:rsid w:val="002D2B09"/>
    <w:rsid w:val="002D2E2C"/>
    <w:rsid w:val="002D317B"/>
    <w:rsid w:val="002D47C5"/>
    <w:rsid w:val="002D5C42"/>
    <w:rsid w:val="002D7DBD"/>
    <w:rsid w:val="002E1086"/>
    <w:rsid w:val="002E2853"/>
    <w:rsid w:val="002E44B6"/>
    <w:rsid w:val="002E522E"/>
    <w:rsid w:val="002E5A82"/>
    <w:rsid w:val="002E68FF"/>
    <w:rsid w:val="002E6965"/>
    <w:rsid w:val="002E6A8B"/>
    <w:rsid w:val="002E74A3"/>
    <w:rsid w:val="002F045F"/>
    <w:rsid w:val="002F2F37"/>
    <w:rsid w:val="002F3498"/>
    <w:rsid w:val="002F5B67"/>
    <w:rsid w:val="002F5C8F"/>
    <w:rsid w:val="002F64D8"/>
    <w:rsid w:val="002F7799"/>
    <w:rsid w:val="00300DB8"/>
    <w:rsid w:val="003013CA"/>
    <w:rsid w:val="003050B9"/>
    <w:rsid w:val="003056B2"/>
    <w:rsid w:val="00305C10"/>
    <w:rsid w:val="003110A7"/>
    <w:rsid w:val="00311876"/>
    <w:rsid w:val="0031399B"/>
    <w:rsid w:val="003143CC"/>
    <w:rsid w:val="003152DC"/>
    <w:rsid w:val="00315964"/>
    <w:rsid w:val="0032108C"/>
    <w:rsid w:val="003210A8"/>
    <w:rsid w:val="00321D66"/>
    <w:rsid w:val="00321F08"/>
    <w:rsid w:val="00322E2C"/>
    <w:rsid w:val="00324452"/>
    <w:rsid w:val="00324A69"/>
    <w:rsid w:val="00324E05"/>
    <w:rsid w:val="003251F3"/>
    <w:rsid w:val="00331E05"/>
    <w:rsid w:val="00334FF7"/>
    <w:rsid w:val="00335A33"/>
    <w:rsid w:val="00336745"/>
    <w:rsid w:val="00337347"/>
    <w:rsid w:val="0033749A"/>
    <w:rsid w:val="00342B1C"/>
    <w:rsid w:val="00347B4E"/>
    <w:rsid w:val="00347D2B"/>
    <w:rsid w:val="00351696"/>
    <w:rsid w:val="00351F49"/>
    <w:rsid w:val="00352274"/>
    <w:rsid w:val="00352498"/>
    <w:rsid w:val="003525B5"/>
    <w:rsid w:val="00352C7F"/>
    <w:rsid w:val="00353CEC"/>
    <w:rsid w:val="00353DA0"/>
    <w:rsid w:val="003541BE"/>
    <w:rsid w:val="00357391"/>
    <w:rsid w:val="00357471"/>
    <w:rsid w:val="0035749F"/>
    <w:rsid w:val="00357C54"/>
    <w:rsid w:val="003603A8"/>
    <w:rsid w:val="003607D0"/>
    <w:rsid w:val="003634B3"/>
    <w:rsid w:val="0036514E"/>
    <w:rsid w:val="00365483"/>
    <w:rsid w:val="0036710D"/>
    <w:rsid w:val="00370721"/>
    <w:rsid w:val="00371812"/>
    <w:rsid w:val="00374601"/>
    <w:rsid w:val="00377A4B"/>
    <w:rsid w:val="00377E6C"/>
    <w:rsid w:val="00381403"/>
    <w:rsid w:val="00381592"/>
    <w:rsid w:val="00381798"/>
    <w:rsid w:val="003821FA"/>
    <w:rsid w:val="00383033"/>
    <w:rsid w:val="003832F0"/>
    <w:rsid w:val="003838EF"/>
    <w:rsid w:val="00383C39"/>
    <w:rsid w:val="003842F6"/>
    <w:rsid w:val="00384C6A"/>
    <w:rsid w:val="003850FD"/>
    <w:rsid w:val="00385A26"/>
    <w:rsid w:val="00390A91"/>
    <w:rsid w:val="003921B6"/>
    <w:rsid w:val="00394262"/>
    <w:rsid w:val="00396C73"/>
    <w:rsid w:val="003A0282"/>
    <w:rsid w:val="003A0C64"/>
    <w:rsid w:val="003A116E"/>
    <w:rsid w:val="003A342E"/>
    <w:rsid w:val="003A3C4A"/>
    <w:rsid w:val="003A4E35"/>
    <w:rsid w:val="003A60B9"/>
    <w:rsid w:val="003A61F2"/>
    <w:rsid w:val="003A6A99"/>
    <w:rsid w:val="003B0E66"/>
    <w:rsid w:val="003B2FDD"/>
    <w:rsid w:val="003B393B"/>
    <w:rsid w:val="003B44B7"/>
    <w:rsid w:val="003B4A06"/>
    <w:rsid w:val="003C0023"/>
    <w:rsid w:val="003C184B"/>
    <w:rsid w:val="003C2C9D"/>
    <w:rsid w:val="003C437A"/>
    <w:rsid w:val="003C54C7"/>
    <w:rsid w:val="003C5771"/>
    <w:rsid w:val="003C5F7B"/>
    <w:rsid w:val="003C77EA"/>
    <w:rsid w:val="003C79D2"/>
    <w:rsid w:val="003D0060"/>
    <w:rsid w:val="003D0E8C"/>
    <w:rsid w:val="003D3CA8"/>
    <w:rsid w:val="003D4A49"/>
    <w:rsid w:val="003D4DCE"/>
    <w:rsid w:val="003D5351"/>
    <w:rsid w:val="003D62B6"/>
    <w:rsid w:val="003D78EE"/>
    <w:rsid w:val="003E0467"/>
    <w:rsid w:val="003E05E9"/>
    <w:rsid w:val="003E0B4C"/>
    <w:rsid w:val="003E5960"/>
    <w:rsid w:val="003F06E0"/>
    <w:rsid w:val="003F19ED"/>
    <w:rsid w:val="003F32B6"/>
    <w:rsid w:val="003F4C4F"/>
    <w:rsid w:val="003F5230"/>
    <w:rsid w:val="003F5AEC"/>
    <w:rsid w:val="003F77ED"/>
    <w:rsid w:val="00400270"/>
    <w:rsid w:val="004003DD"/>
    <w:rsid w:val="00401B42"/>
    <w:rsid w:val="0040319C"/>
    <w:rsid w:val="00403365"/>
    <w:rsid w:val="0040389A"/>
    <w:rsid w:val="00403BAC"/>
    <w:rsid w:val="00404DC7"/>
    <w:rsid w:val="00405093"/>
    <w:rsid w:val="004052EF"/>
    <w:rsid w:val="0040611A"/>
    <w:rsid w:val="00406ADE"/>
    <w:rsid w:val="00411B83"/>
    <w:rsid w:val="00412F10"/>
    <w:rsid w:val="00414303"/>
    <w:rsid w:val="0041462A"/>
    <w:rsid w:val="00417219"/>
    <w:rsid w:val="00417A1A"/>
    <w:rsid w:val="00417A6A"/>
    <w:rsid w:val="004215D8"/>
    <w:rsid w:val="00422EB3"/>
    <w:rsid w:val="00423AA2"/>
    <w:rsid w:val="0042553C"/>
    <w:rsid w:val="00426461"/>
    <w:rsid w:val="004275CE"/>
    <w:rsid w:val="00427644"/>
    <w:rsid w:val="00427A71"/>
    <w:rsid w:val="00427FF0"/>
    <w:rsid w:val="00430254"/>
    <w:rsid w:val="0043164A"/>
    <w:rsid w:val="004329B5"/>
    <w:rsid w:val="00432E04"/>
    <w:rsid w:val="00433CBD"/>
    <w:rsid w:val="00433F27"/>
    <w:rsid w:val="0043481B"/>
    <w:rsid w:val="00437FDC"/>
    <w:rsid w:val="004419A5"/>
    <w:rsid w:val="004432F7"/>
    <w:rsid w:val="00444084"/>
    <w:rsid w:val="004447CB"/>
    <w:rsid w:val="00444BEA"/>
    <w:rsid w:val="004454B6"/>
    <w:rsid w:val="004472B1"/>
    <w:rsid w:val="004528B5"/>
    <w:rsid w:val="00452C53"/>
    <w:rsid w:val="00453217"/>
    <w:rsid w:val="0045375E"/>
    <w:rsid w:val="00453B40"/>
    <w:rsid w:val="0046174D"/>
    <w:rsid w:val="00463051"/>
    <w:rsid w:val="00466AD8"/>
    <w:rsid w:val="00466CBB"/>
    <w:rsid w:val="00466E9E"/>
    <w:rsid w:val="00467F09"/>
    <w:rsid w:val="00470024"/>
    <w:rsid w:val="00470B5D"/>
    <w:rsid w:val="00472DC6"/>
    <w:rsid w:val="00472E1E"/>
    <w:rsid w:val="00475317"/>
    <w:rsid w:val="00476300"/>
    <w:rsid w:val="004777F4"/>
    <w:rsid w:val="0048087D"/>
    <w:rsid w:val="00480E93"/>
    <w:rsid w:val="00480FB5"/>
    <w:rsid w:val="004822EC"/>
    <w:rsid w:val="00483F95"/>
    <w:rsid w:val="0048482A"/>
    <w:rsid w:val="00484F96"/>
    <w:rsid w:val="0048777F"/>
    <w:rsid w:val="004878C6"/>
    <w:rsid w:val="00487CA8"/>
    <w:rsid w:val="00491A44"/>
    <w:rsid w:val="004939B3"/>
    <w:rsid w:val="00493CEC"/>
    <w:rsid w:val="0049717D"/>
    <w:rsid w:val="00497465"/>
    <w:rsid w:val="0049751D"/>
    <w:rsid w:val="00497C1F"/>
    <w:rsid w:val="004A00C8"/>
    <w:rsid w:val="004A1292"/>
    <w:rsid w:val="004A19F4"/>
    <w:rsid w:val="004A1D2C"/>
    <w:rsid w:val="004A27C4"/>
    <w:rsid w:val="004A3693"/>
    <w:rsid w:val="004A3786"/>
    <w:rsid w:val="004A448B"/>
    <w:rsid w:val="004A54F5"/>
    <w:rsid w:val="004A556D"/>
    <w:rsid w:val="004B158D"/>
    <w:rsid w:val="004B1EEE"/>
    <w:rsid w:val="004B5846"/>
    <w:rsid w:val="004B5D21"/>
    <w:rsid w:val="004B6BE0"/>
    <w:rsid w:val="004C14D6"/>
    <w:rsid w:val="004C1CE5"/>
    <w:rsid w:val="004C263D"/>
    <w:rsid w:val="004C3054"/>
    <w:rsid w:val="004C4C54"/>
    <w:rsid w:val="004C6ECD"/>
    <w:rsid w:val="004C7520"/>
    <w:rsid w:val="004C789B"/>
    <w:rsid w:val="004D1C64"/>
    <w:rsid w:val="004D1D3A"/>
    <w:rsid w:val="004D2010"/>
    <w:rsid w:val="004D3872"/>
    <w:rsid w:val="004D488D"/>
    <w:rsid w:val="004D5309"/>
    <w:rsid w:val="004E09F1"/>
    <w:rsid w:val="004E31C9"/>
    <w:rsid w:val="004E33AE"/>
    <w:rsid w:val="004E3C28"/>
    <w:rsid w:val="004E42E5"/>
    <w:rsid w:val="004E5D41"/>
    <w:rsid w:val="004E7165"/>
    <w:rsid w:val="004E7998"/>
    <w:rsid w:val="004F2B1B"/>
    <w:rsid w:val="004F3175"/>
    <w:rsid w:val="004F37DC"/>
    <w:rsid w:val="004F4EE7"/>
    <w:rsid w:val="004F5429"/>
    <w:rsid w:val="004F59A3"/>
    <w:rsid w:val="004F5ED6"/>
    <w:rsid w:val="004F730D"/>
    <w:rsid w:val="004F76FF"/>
    <w:rsid w:val="004F7F2F"/>
    <w:rsid w:val="005001D0"/>
    <w:rsid w:val="0050230C"/>
    <w:rsid w:val="0050239E"/>
    <w:rsid w:val="00503671"/>
    <w:rsid w:val="00504D06"/>
    <w:rsid w:val="00504F4C"/>
    <w:rsid w:val="0050677E"/>
    <w:rsid w:val="0051109B"/>
    <w:rsid w:val="005124D5"/>
    <w:rsid w:val="005127A5"/>
    <w:rsid w:val="00512DE4"/>
    <w:rsid w:val="005136F6"/>
    <w:rsid w:val="00513D46"/>
    <w:rsid w:val="00516053"/>
    <w:rsid w:val="005168C3"/>
    <w:rsid w:val="00520739"/>
    <w:rsid w:val="00520A08"/>
    <w:rsid w:val="005232D6"/>
    <w:rsid w:val="005257D7"/>
    <w:rsid w:val="00531530"/>
    <w:rsid w:val="005327D9"/>
    <w:rsid w:val="00535205"/>
    <w:rsid w:val="00536220"/>
    <w:rsid w:val="00536D16"/>
    <w:rsid w:val="00537E30"/>
    <w:rsid w:val="005404C0"/>
    <w:rsid w:val="00542291"/>
    <w:rsid w:val="00542FCA"/>
    <w:rsid w:val="0054609A"/>
    <w:rsid w:val="00547624"/>
    <w:rsid w:val="00551477"/>
    <w:rsid w:val="00552844"/>
    <w:rsid w:val="00555AAE"/>
    <w:rsid w:val="00557E93"/>
    <w:rsid w:val="005602D2"/>
    <w:rsid w:val="00562708"/>
    <w:rsid w:val="005635E1"/>
    <w:rsid w:val="00563C0A"/>
    <w:rsid w:val="00564444"/>
    <w:rsid w:val="005647C1"/>
    <w:rsid w:val="00565578"/>
    <w:rsid w:val="00565A26"/>
    <w:rsid w:val="00566196"/>
    <w:rsid w:val="005666C2"/>
    <w:rsid w:val="00571DAF"/>
    <w:rsid w:val="00581646"/>
    <w:rsid w:val="0058300D"/>
    <w:rsid w:val="0058325A"/>
    <w:rsid w:val="00583774"/>
    <w:rsid w:val="00583D3A"/>
    <w:rsid w:val="00586A88"/>
    <w:rsid w:val="00591266"/>
    <w:rsid w:val="005924E3"/>
    <w:rsid w:val="0059531B"/>
    <w:rsid w:val="00596A9D"/>
    <w:rsid w:val="00596EDC"/>
    <w:rsid w:val="00597CCA"/>
    <w:rsid w:val="005A029E"/>
    <w:rsid w:val="005A1A21"/>
    <w:rsid w:val="005A1CDE"/>
    <w:rsid w:val="005A34CA"/>
    <w:rsid w:val="005A4B2D"/>
    <w:rsid w:val="005A7BF3"/>
    <w:rsid w:val="005A7FB5"/>
    <w:rsid w:val="005B19B0"/>
    <w:rsid w:val="005B2AD7"/>
    <w:rsid w:val="005B6469"/>
    <w:rsid w:val="005B69F7"/>
    <w:rsid w:val="005B6E8A"/>
    <w:rsid w:val="005C0A7B"/>
    <w:rsid w:val="005C1244"/>
    <w:rsid w:val="005C16AE"/>
    <w:rsid w:val="005C3543"/>
    <w:rsid w:val="005C37B6"/>
    <w:rsid w:val="005C4E21"/>
    <w:rsid w:val="005D0B4A"/>
    <w:rsid w:val="005D0C1E"/>
    <w:rsid w:val="005D0DAD"/>
    <w:rsid w:val="005D0E7A"/>
    <w:rsid w:val="005D2DE3"/>
    <w:rsid w:val="005D4022"/>
    <w:rsid w:val="005D5D38"/>
    <w:rsid w:val="005D6746"/>
    <w:rsid w:val="005D6F0E"/>
    <w:rsid w:val="005D70B5"/>
    <w:rsid w:val="005E05CE"/>
    <w:rsid w:val="005E0C8B"/>
    <w:rsid w:val="005E12F9"/>
    <w:rsid w:val="005E15CA"/>
    <w:rsid w:val="005E5801"/>
    <w:rsid w:val="005E6E0C"/>
    <w:rsid w:val="005F0E8C"/>
    <w:rsid w:val="005F115D"/>
    <w:rsid w:val="005F15CE"/>
    <w:rsid w:val="005F1BB2"/>
    <w:rsid w:val="005F1BD9"/>
    <w:rsid w:val="005F1EE9"/>
    <w:rsid w:val="005F369C"/>
    <w:rsid w:val="005F633F"/>
    <w:rsid w:val="005F6894"/>
    <w:rsid w:val="005F7381"/>
    <w:rsid w:val="005F79E9"/>
    <w:rsid w:val="005F7DCB"/>
    <w:rsid w:val="0060063D"/>
    <w:rsid w:val="006024EC"/>
    <w:rsid w:val="00602AF5"/>
    <w:rsid w:val="00602E73"/>
    <w:rsid w:val="00603E0E"/>
    <w:rsid w:val="006047DC"/>
    <w:rsid w:val="00604D00"/>
    <w:rsid w:val="00605C8D"/>
    <w:rsid w:val="006067F5"/>
    <w:rsid w:val="006072EE"/>
    <w:rsid w:val="0061107B"/>
    <w:rsid w:val="00612FE8"/>
    <w:rsid w:val="00614A28"/>
    <w:rsid w:val="006154A1"/>
    <w:rsid w:val="006164D3"/>
    <w:rsid w:val="0061689D"/>
    <w:rsid w:val="00616C3D"/>
    <w:rsid w:val="00617104"/>
    <w:rsid w:val="006173C7"/>
    <w:rsid w:val="00620E27"/>
    <w:rsid w:val="006217DE"/>
    <w:rsid w:val="00622B02"/>
    <w:rsid w:val="006245A7"/>
    <w:rsid w:val="00624785"/>
    <w:rsid w:val="00626A0E"/>
    <w:rsid w:val="0062786C"/>
    <w:rsid w:val="00630333"/>
    <w:rsid w:val="00635747"/>
    <w:rsid w:val="006364C9"/>
    <w:rsid w:val="00637666"/>
    <w:rsid w:val="00637B9D"/>
    <w:rsid w:val="006420D3"/>
    <w:rsid w:val="00642E9C"/>
    <w:rsid w:val="00643DFA"/>
    <w:rsid w:val="0064473E"/>
    <w:rsid w:val="00644CAB"/>
    <w:rsid w:val="00646050"/>
    <w:rsid w:val="00646D99"/>
    <w:rsid w:val="0064712E"/>
    <w:rsid w:val="00647D1C"/>
    <w:rsid w:val="00650498"/>
    <w:rsid w:val="00650653"/>
    <w:rsid w:val="00653340"/>
    <w:rsid w:val="00653930"/>
    <w:rsid w:val="0065448F"/>
    <w:rsid w:val="0065495B"/>
    <w:rsid w:val="006555D3"/>
    <w:rsid w:val="00656FCE"/>
    <w:rsid w:val="006576D0"/>
    <w:rsid w:val="00660913"/>
    <w:rsid w:val="00660F2A"/>
    <w:rsid w:val="00661CE8"/>
    <w:rsid w:val="006623D4"/>
    <w:rsid w:val="006628E1"/>
    <w:rsid w:val="00664B34"/>
    <w:rsid w:val="00665726"/>
    <w:rsid w:val="00665ED1"/>
    <w:rsid w:val="00666824"/>
    <w:rsid w:val="00666CB6"/>
    <w:rsid w:val="00666FC9"/>
    <w:rsid w:val="0067250C"/>
    <w:rsid w:val="006766D0"/>
    <w:rsid w:val="00677030"/>
    <w:rsid w:val="00680D87"/>
    <w:rsid w:val="0068149B"/>
    <w:rsid w:val="00681AA7"/>
    <w:rsid w:val="006827D0"/>
    <w:rsid w:val="00685D3E"/>
    <w:rsid w:val="00685FBD"/>
    <w:rsid w:val="00686C3E"/>
    <w:rsid w:val="00687918"/>
    <w:rsid w:val="00687BEC"/>
    <w:rsid w:val="00687D45"/>
    <w:rsid w:val="00687D6D"/>
    <w:rsid w:val="006903AF"/>
    <w:rsid w:val="00691125"/>
    <w:rsid w:val="00691359"/>
    <w:rsid w:val="00692446"/>
    <w:rsid w:val="00695DBC"/>
    <w:rsid w:val="006974FF"/>
    <w:rsid w:val="006A11C0"/>
    <w:rsid w:val="006A21A1"/>
    <w:rsid w:val="006A3A13"/>
    <w:rsid w:val="006A425A"/>
    <w:rsid w:val="006A5CDD"/>
    <w:rsid w:val="006A68D1"/>
    <w:rsid w:val="006A6C28"/>
    <w:rsid w:val="006B088F"/>
    <w:rsid w:val="006B161D"/>
    <w:rsid w:val="006B1787"/>
    <w:rsid w:val="006B1955"/>
    <w:rsid w:val="006B2AB8"/>
    <w:rsid w:val="006B3F0B"/>
    <w:rsid w:val="006B49C9"/>
    <w:rsid w:val="006B4C3C"/>
    <w:rsid w:val="006B54C8"/>
    <w:rsid w:val="006B67D3"/>
    <w:rsid w:val="006B7573"/>
    <w:rsid w:val="006C2D64"/>
    <w:rsid w:val="006C2E2B"/>
    <w:rsid w:val="006C31E1"/>
    <w:rsid w:val="006C6C7B"/>
    <w:rsid w:val="006C72DD"/>
    <w:rsid w:val="006D0083"/>
    <w:rsid w:val="006D024C"/>
    <w:rsid w:val="006D0D5E"/>
    <w:rsid w:val="006D1865"/>
    <w:rsid w:val="006D19B4"/>
    <w:rsid w:val="006D2A5F"/>
    <w:rsid w:val="006D2E09"/>
    <w:rsid w:val="006D3DE0"/>
    <w:rsid w:val="006D401E"/>
    <w:rsid w:val="006D42D5"/>
    <w:rsid w:val="006D59EA"/>
    <w:rsid w:val="006D5B44"/>
    <w:rsid w:val="006E0A5E"/>
    <w:rsid w:val="006E2BDC"/>
    <w:rsid w:val="006E3883"/>
    <w:rsid w:val="006E7CD7"/>
    <w:rsid w:val="006F35A6"/>
    <w:rsid w:val="006F4BCD"/>
    <w:rsid w:val="006F711A"/>
    <w:rsid w:val="00700759"/>
    <w:rsid w:val="00702338"/>
    <w:rsid w:val="00703EF8"/>
    <w:rsid w:val="0070677E"/>
    <w:rsid w:val="00706816"/>
    <w:rsid w:val="0071012B"/>
    <w:rsid w:val="0071205C"/>
    <w:rsid w:val="0071298D"/>
    <w:rsid w:val="00712CB7"/>
    <w:rsid w:val="007131D2"/>
    <w:rsid w:val="00713AB0"/>
    <w:rsid w:val="00713E25"/>
    <w:rsid w:val="0071413E"/>
    <w:rsid w:val="00714814"/>
    <w:rsid w:val="0071578C"/>
    <w:rsid w:val="00715E6A"/>
    <w:rsid w:val="00716B6A"/>
    <w:rsid w:val="0071786B"/>
    <w:rsid w:val="00717BFE"/>
    <w:rsid w:val="00717DB7"/>
    <w:rsid w:val="00720A41"/>
    <w:rsid w:val="00720B08"/>
    <w:rsid w:val="00721893"/>
    <w:rsid w:val="00721B31"/>
    <w:rsid w:val="007235B8"/>
    <w:rsid w:val="00726967"/>
    <w:rsid w:val="0073037B"/>
    <w:rsid w:val="007330BE"/>
    <w:rsid w:val="00734119"/>
    <w:rsid w:val="00734AA4"/>
    <w:rsid w:val="00735622"/>
    <w:rsid w:val="007415A6"/>
    <w:rsid w:val="007417F3"/>
    <w:rsid w:val="0074197B"/>
    <w:rsid w:val="00741E4C"/>
    <w:rsid w:val="007448CB"/>
    <w:rsid w:val="00746D70"/>
    <w:rsid w:val="0074713F"/>
    <w:rsid w:val="00750ADE"/>
    <w:rsid w:val="0075131F"/>
    <w:rsid w:val="00751886"/>
    <w:rsid w:val="007548A0"/>
    <w:rsid w:val="00755706"/>
    <w:rsid w:val="007577E1"/>
    <w:rsid w:val="00760401"/>
    <w:rsid w:val="00761C65"/>
    <w:rsid w:val="007651D9"/>
    <w:rsid w:val="00765769"/>
    <w:rsid w:val="00765FED"/>
    <w:rsid w:val="00770684"/>
    <w:rsid w:val="007723D8"/>
    <w:rsid w:val="00774830"/>
    <w:rsid w:val="00775ECA"/>
    <w:rsid w:val="00775FA3"/>
    <w:rsid w:val="007767C2"/>
    <w:rsid w:val="00776E98"/>
    <w:rsid w:val="007802A7"/>
    <w:rsid w:val="0078030E"/>
    <w:rsid w:val="00781619"/>
    <w:rsid w:val="007825E6"/>
    <w:rsid w:val="00783F73"/>
    <w:rsid w:val="00786D42"/>
    <w:rsid w:val="00786F24"/>
    <w:rsid w:val="007878C1"/>
    <w:rsid w:val="00791FF9"/>
    <w:rsid w:val="0079249F"/>
    <w:rsid w:val="00792AD6"/>
    <w:rsid w:val="00792B63"/>
    <w:rsid w:val="0079460F"/>
    <w:rsid w:val="00794E72"/>
    <w:rsid w:val="007A01D0"/>
    <w:rsid w:val="007A1340"/>
    <w:rsid w:val="007A2E97"/>
    <w:rsid w:val="007A3172"/>
    <w:rsid w:val="007A375D"/>
    <w:rsid w:val="007A442F"/>
    <w:rsid w:val="007A4EB0"/>
    <w:rsid w:val="007A5822"/>
    <w:rsid w:val="007A6547"/>
    <w:rsid w:val="007A6929"/>
    <w:rsid w:val="007A7DE5"/>
    <w:rsid w:val="007B00AB"/>
    <w:rsid w:val="007B247D"/>
    <w:rsid w:val="007B2A0F"/>
    <w:rsid w:val="007B35AC"/>
    <w:rsid w:val="007B48D3"/>
    <w:rsid w:val="007B65A8"/>
    <w:rsid w:val="007B6647"/>
    <w:rsid w:val="007B7742"/>
    <w:rsid w:val="007C0A3D"/>
    <w:rsid w:val="007C0E02"/>
    <w:rsid w:val="007C1031"/>
    <w:rsid w:val="007C137D"/>
    <w:rsid w:val="007C1DEA"/>
    <w:rsid w:val="007C3D50"/>
    <w:rsid w:val="007C5E5E"/>
    <w:rsid w:val="007C6063"/>
    <w:rsid w:val="007C68D0"/>
    <w:rsid w:val="007C764D"/>
    <w:rsid w:val="007C7E01"/>
    <w:rsid w:val="007D0C02"/>
    <w:rsid w:val="007D1A65"/>
    <w:rsid w:val="007D1B1F"/>
    <w:rsid w:val="007D1CDA"/>
    <w:rsid w:val="007D3317"/>
    <w:rsid w:val="007D3B69"/>
    <w:rsid w:val="007D75EE"/>
    <w:rsid w:val="007E399B"/>
    <w:rsid w:val="007E5F52"/>
    <w:rsid w:val="007E73E2"/>
    <w:rsid w:val="007E77D4"/>
    <w:rsid w:val="007E7F26"/>
    <w:rsid w:val="007F1520"/>
    <w:rsid w:val="007F1D15"/>
    <w:rsid w:val="007F26E6"/>
    <w:rsid w:val="007F2F87"/>
    <w:rsid w:val="007F460A"/>
    <w:rsid w:val="007F64A0"/>
    <w:rsid w:val="00800105"/>
    <w:rsid w:val="00801B0D"/>
    <w:rsid w:val="008033F4"/>
    <w:rsid w:val="0080397E"/>
    <w:rsid w:val="00804C51"/>
    <w:rsid w:val="00805656"/>
    <w:rsid w:val="00806C19"/>
    <w:rsid w:val="00810B36"/>
    <w:rsid w:val="008122C0"/>
    <w:rsid w:val="0081383E"/>
    <w:rsid w:val="00813887"/>
    <w:rsid w:val="00813B9B"/>
    <w:rsid w:val="008161E0"/>
    <w:rsid w:val="0081633A"/>
    <w:rsid w:val="008169F7"/>
    <w:rsid w:val="00817391"/>
    <w:rsid w:val="00820D66"/>
    <w:rsid w:val="00824E42"/>
    <w:rsid w:val="008277FD"/>
    <w:rsid w:val="00834AF0"/>
    <w:rsid w:val="0083515E"/>
    <w:rsid w:val="008364AC"/>
    <w:rsid w:val="00837DE8"/>
    <w:rsid w:val="0084085F"/>
    <w:rsid w:val="0084465F"/>
    <w:rsid w:val="0084582F"/>
    <w:rsid w:val="00845E85"/>
    <w:rsid w:val="00846C6B"/>
    <w:rsid w:val="008477F0"/>
    <w:rsid w:val="008478E7"/>
    <w:rsid w:val="008500B4"/>
    <w:rsid w:val="0085140D"/>
    <w:rsid w:val="008519E3"/>
    <w:rsid w:val="00851F82"/>
    <w:rsid w:val="00852EC3"/>
    <w:rsid w:val="0085334B"/>
    <w:rsid w:val="008538E2"/>
    <w:rsid w:val="00854806"/>
    <w:rsid w:val="0085506E"/>
    <w:rsid w:val="008639DA"/>
    <w:rsid w:val="00864087"/>
    <w:rsid w:val="00870C19"/>
    <w:rsid w:val="0087125B"/>
    <w:rsid w:val="00873430"/>
    <w:rsid w:val="008736FC"/>
    <w:rsid w:val="00876C6A"/>
    <w:rsid w:val="0087734A"/>
    <w:rsid w:val="008779DF"/>
    <w:rsid w:val="008809BA"/>
    <w:rsid w:val="00883690"/>
    <w:rsid w:val="00885B16"/>
    <w:rsid w:val="00885FB2"/>
    <w:rsid w:val="00886700"/>
    <w:rsid w:val="00890164"/>
    <w:rsid w:val="00890F52"/>
    <w:rsid w:val="008913B3"/>
    <w:rsid w:val="00891947"/>
    <w:rsid w:val="00891C62"/>
    <w:rsid w:val="00894BFB"/>
    <w:rsid w:val="00896062"/>
    <w:rsid w:val="00897033"/>
    <w:rsid w:val="0089752E"/>
    <w:rsid w:val="008A155C"/>
    <w:rsid w:val="008A1FA1"/>
    <w:rsid w:val="008A3135"/>
    <w:rsid w:val="008A4CFC"/>
    <w:rsid w:val="008A65D6"/>
    <w:rsid w:val="008A72AF"/>
    <w:rsid w:val="008B06DE"/>
    <w:rsid w:val="008B0B0F"/>
    <w:rsid w:val="008B1170"/>
    <w:rsid w:val="008B2515"/>
    <w:rsid w:val="008B29B6"/>
    <w:rsid w:val="008B445E"/>
    <w:rsid w:val="008B7D0B"/>
    <w:rsid w:val="008C4D38"/>
    <w:rsid w:val="008C5896"/>
    <w:rsid w:val="008C678A"/>
    <w:rsid w:val="008C6E57"/>
    <w:rsid w:val="008C7E6D"/>
    <w:rsid w:val="008D0105"/>
    <w:rsid w:val="008D09AE"/>
    <w:rsid w:val="008D1860"/>
    <w:rsid w:val="008D37AD"/>
    <w:rsid w:val="008D4660"/>
    <w:rsid w:val="008D4CDC"/>
    <w:rsid w:val="008D6F0A"/>
    <w:rsid w:val="008D70CB"/>
    <w:rsid w:val="008E00AB"/>
    <w:rsid w:val="008E0F7E"/>
    <w:rsid w:val="008E1422"/>
    <w:rsid w:val="008E1D43"/>
    <w:rsid w:val="008E29E2"/>
    <w:rsid w:val="008E4BD2"/>
    <w:rsid w:val="008E6038"/>
    <w:rsid w:val="008E7909"/>
    <w:rsid w:val="008F4E34"/>
    <w:rsid w:val="008F4E94"/>
    <w:rsid w:val="008F53CA"/>
    <w:rsid w:val="008F6108"/>
    <w:rsid w:val="00901681"/>
    <w:rsid w:val="00901D78"/>
    <w:rsid w:val="00902C68"/>
    <w:rsid w:val="00902F76"/>
    <w:rsid w:val="0090338B"/>
    <w:rsid w:val="00903462"/>
    <w:rsid w:val="009037CF"/>
    <w:rsid w:val="00904157"/>
    <w:rsid w:val="0090469A"/>
    <w:rsid w:val="009048EF"/>
    <w:rsid w:val="00904E02"/>
    <w:rsid w:val="009050AE"/>
    <w:rsid w:val="00905B4B"/>
    <w:rsid w:val="00906C66"/>
    <w:rsid w:val="00907ACF"/>
    <w:rsid w:val="0091021E"/>
    <w:rsid w:val="00910796"/>
    <w:rsid w:val="00911902"/>
    <w:rsid w:val="009124F7"/>
    <w:rsid w:val="009175AD"/>
    <w:rsid w:val="009175BF"/>
    <w:rsid w:val="00920AC6"/>
    <w:rsid w:val="00920B22"/>
    <w:rsid w:val="00924870"/>
    <w:rsid w:val="009256C5"/>
    <w:rsid w:val="00932153"/>
    <w:rsid w:val="00932F26"/>
    <w:rsid w:val="0093399C"/>
    <w:rsid w:val="00940A89"/>
    <w:rsid w:val="00941828"/>
    <w:rsid w:val="0094297D"/>
    <w:rsid w:val="00942F7A"/>
    <w:rsid w:val="00944B52"/>
    <w:rsid w:val="009467F5"/>
    <w:rsid w:val="00952B33"/>
    <w:rsid w:val="00952CAA"/>
    <w:rsid w:val="00953019"/>
    <w:rsid w:val="0095439C"/>
    <w:rsid w:val="00956A28"/>
    <w:rsid w:val="009608C8"/>
    <w:rsid w:val="00960F9D"/>
    <w:rsid w:val="00961819"/>
    <w:rsid w:val="00962A01"/>
    <w:rsid w:val="00964714"/>
    <w:rsid w:val="00966893"/>
    <w:rsid w:val="00967EEA"/>
    <w:rsid w:val="00974D03"/>
    <w:rsid w:val="00974EDF"/>
    <w:rsid w:val="009752F9"/>
    <w:rsid w:val="0097602A"/>
    <w:rsid w:val="00980564"/>
    <w:rsid w:val="00981D8B"/>
    <w:rsid w:val="009823E1"/>
    <w:rsid w:val="009829A0"/>
    <w:rsid w:val="00983150"/>
    <w:rsid w:val="009854A9"/>
    <w:rsid w:val="009873DA"/>
    <w:rsid w:val="009907FC"/>
    <w:rsid w:val="00992D92"/>
    <w:rsid w:val="009937F2"/>
    <w:rsid w:val="009944F8"/>
    <w:rsid w:val="00996273"/>
    <w:rsid w:val="00996981"/>
    <w:rsid w:val="009A0FE3"/>
    <w:rsid w:val="009A1768"/>
    <w:rsid w:val="009A1D3F"/>
    <w:rsid w:val="009A205A"/>
    <w:rsid w:val="009A5E3E"/>
    <w:rsid w:val="009A7FE0"/>
    <w:rsid w:val="009B0996"/>
    <w:rsid w:val="009B20D9"/>
    <w:rsid w:val="009B3426"/>
    <w:rsid w:val="009B4136"/>
    <w:rsid w:val="009B446B"/>
    <w:rsid w:val="009B5990"/>
    <w:rsid w:val="009B74EF"/>
    <w:rsid w:val="009B7E74"/>
    <w:rsid w:val="009C1DB3"/>
    <w:rsid w:val="009C26BD"/>
    <w:rsid w:val="009C3D74"/>
    <w:rsid w:val="009C3FA4"/>
    <w:rsid w:val="009C4165"/>
    <w:rsid w:val="009C5B47"/>
    <w:rsid w:val="009C7333"/>
    <w:rsid w:val="009C7441"/>
    <w:rsid w:val="009D10E0"/>
    <w:rsid w:val="009D142E"/>
    <w:rsid w:val="009D44F7"/>
    <w:rsid w:val="009D4CF0"/>
    <w:rsid w:val="009D4D03"/>
    <w:rsid w:val="009E0A3D"/>
    <w:rsid w:val="009E0C63"/>
    <w:rsid w:val="009E1D69"/>
    <w:rsid w:val="009E1DA6"/>
    <w:rsid w:val="009E38B1"/>
    <w:rsid w:val="009E657F"/>
    <w:rsid w:val="009F0438"/>
    <w:rsid w:val="009F411E"/>
    <w:rsid w:val="009F4875"/>
    <w:rsid w:val="009F5D33"/>
    <w:rsid w:val="009F787A"/>
    <w:rsid w:val="009F7EF6"/>
    <w:rsid w:val="00A008A4"/>
    <w:rsid w:val="00A00D88"/>
    <w:rsid w:val="00A01079"/>
    <w:rsid w:val="00A01170"/>
    <w:rsid w:val="00A01CF4"/>
    <w:rsid w:val="00A02B2A"/>
    <w:rsid w:val="00A03908"/>
    <w:rsid w:val="00A047B3"/>
    <w:rsid w:val="00A04906"/>
    <w:rsid w:val="00A05338"/>
    <w:rsid w:val="00A10274"/>
    <w:rsid w:val="00A13058"/>
    <w:rsid w:val="00A142E0"/>
    <w:rsid w:val="00A15393"/>
    <w:rsid w:val="00A159A4"/>
    <w:rsid w:val="00A15C81"/>
    <w:rsid w:val="00A20410"/>
    <w:rsid w:val="00A20635"/>
    <w:rsid w:val="00A21029"/>
    <w:rsid w:val="00A2104E"/>
    <w:rsid w:val="00A22796"/>
    <w:rsid w:val="00A240DB"/>
    <w:rsid w:val="00A24189"/>
    <w:rsid w:val="00A30613"/>
    <w:rsid w:val="00A324EA"/>
    <w:rsid w:val="00A362A6"/>
    <w:rsid w:val="00A36730"/>
    <w:rsid w:val="00A36E3F"/>
    <w:rsid w:val="00A41B45"/>
    <w:rsid w:val="00A42AA2"/>
    <w:rsid w:val="00A4325D"/>
    <w:rsid w:val="00A45012"/>
    <w:rsid w:val="00A458C0"/>
    <w:rsid w:val="00A4671C"/>
    <w:rsid w:val="00A5123D"/>
    <w:rsid w:val="00A541AF"/>
    <w:rsid w:val="00A546DE"/>
    <w:rsid w:val="00A54B13"/>
    <w:rsid w:val="00A55FFE"/>
    <w:rsid w:val="00A60031"/>
    <w:rsid w:val="00A62379"/>
    <w:rsid w:val="00A62CF0"/>
    <w:rsid w:val="00A66746"/>
    <w:rsid w:val="00A667F8"/>
    <w:rsid w:val="00A6727B"/>
    <w:rsid w:val="00A733C1"/>
    <w:rsid w:val="00A73F79"/>
    <w:rsid w:val="00A74EC7"/>
    <w:rsid w:val="00A7507D"/>
    <w:rsid w:val="00A80115"/>
    <w:rsid w:val="00A806D3"/>
    <w:rsid w:val="00A80E66"/>
    <w:rsid w:val="00A826F5"/>
    <w:rsid w:val="00A83A42"/>
    <w:rsid w:val="00A83D4B"/>
    <w:rsid w:val="00A84F17"/>
    <w:rsid w:val="00A8756B"/>
    <w:rsid w:val="00A916AF"/>
    <w:rsid w:val="00A9286C"/>
    <w:rsid w:val="00A929B2"/>
    <w:rsid w:val="00A92AAA"/>
    <w:rsid w:val="00A92B3F"/>
    <w:rsid w:val="00A92FD5"/>
    <w:rsid w:val="00A95A4B"/>
    <w:rsid w:val="00A96F39"/>
    <w:rsid w:val="00AA0ADD"/>
    <w:rsid w:val="00AA306D"/>
    <w:rsid w:val="00AB04F4"/>
    <w:rsid w:val="00AB0F45"/>
    <w:rsid w:val="00AB11B6"/>
    <w:rsid w:val="00AB4535"/>
    <w:rsid w:val="00AB4D87"/>
    <w:rsid w:val="00AB5A37"/>
    <w:rsid w:val="00AB6252"/>
    <w:rsid w:val="00AB6C5C"/>
    <w:rsid w:val="00AB7ED1"/>
    <w:rsid w:val="00AC1614"/>
    <w:rsid w:val="00AC49EC"/>
    <w:rsid w:val="00AC51C6"/>
    <w:rsid w:val="00AC51E0"/>
    <w:rsid w:val="00AC5277"/>
    <w:rsid w:val="00AC6466"/>
    <w:rsid w:val="00AD073E"/>
    <w:rsid w:val="00AD301D"/>
    <w:rsid w:val="00AD3BE5"/>
    <w:rsid w:val="00AD47EE"/>
    <w:rsid w:val="00AD5F29"/>
    <w:rsid w:val="00AD659D"/>
    <w:rsid w:val="00AD66C6"/>
    <w:rsid w:val="00AD7576"/>
    <w:rsid w:val="00AD75E3"/>
    <w:rsid w:val="00AE1E4B"/>
    <w:rsid w:val="00AE42E2"/>
    <w:rsid w:val="00AE6A90"/>
    <w:rsid w:val="00AE77D5"/>
    <w:rsid w:val="00AF1BA9"/>
    <w:rsid w:val="00AF239E"/>
    <w:rsid w:val="00AF2464"/>
    <w:rsid w:val="00AF25EF"/>
    <w:rsid w:val="00AF2E6B"/>
    <w:rsid w:val="00AF3736"/>
    <w:rsid w:val="00AF52F0"/>
    <w:rsid w:val="00AF7F5D"/>
    <w:rsid w:val="00B002DB"/>
    <w:rsid w:val="00B00354"/>
    <w:rsid w:val="00B003FC"/>
    <w:rsid w:val="00B02206"/>
    <w:rsid w:val="00B024FF"/>
    <w:rsid w:val="00B02AB9"/>
    <w:rsid w:val="00B035E6"/>
    <w:rsid w:val="00B036C6"/>
    <w:rsid w:val="00B040BD"/>
    <w:rsid w:val="00B0575B"/>
    <w:rsid w:val="00B06B46"/>
    <w:rsid w:val="00B10422"/>
    <w:rsid w:val="00B10FAF"/>
    <w:rsid w:val="00B12C45"/>
    <w:rsid w:val="00B1462E"/>
    <w:rsid w:val="00B149A4"/>
    <w:rsid w:val="00B22D47"/>
    <w:rsid w:val="00B23F74"/>
    <w:rsid w:val="00B26172"/>
    <w:rsid w:val="00B26286"/>
    <w:rsid w:val="00B2785E"/>
    <w:rsid w:val="00B30133"/>
    <w:rsid w:val="00B30C72"/>
    <w:rsid w:val="00B31FD2"/>
    <w:rsid w:val="00B340DC"/>
    <w:rsid w:val="00B34619"/>
    <w:rsid w:val="00B34B0A"/>
    <w:rsid w:val="00B34ED6"/>
    <w:rsid w:val="00B359B1"/>
    <w:rsid w:val="00B35A3A"/>
    <w:rsid w:val="00B366BF"/>
    <w:rsid w:val="00B36F45"/>
    <w:rsid w:val="00B4036B"/>
    <w:rsid w:val="00B41018"/>
    <w:rsid w:val="00B43DF8"/>
    <w:rsid w:val="00B471D5"/>
    <w:rsid w:val="00B47295"/>
    <w:rsid w:val="00B47569"/>
    <w:rsid w:val="00B5068A"/>
    <w:rsid w:val="00B5139D"/>
    <w:rsid w:val="00B51481"/>
    <w:rsid w:val="00B547D9"/>
    <w:rsid w:val="00B54F2D"/>
    <w:rsid w:val="00B57C67"/>
    <w:rsid w:val="00B60B43"/>
    <w:rsid w:val="00B61096"/>
    <w:rsid w:val="00B6145D"/>
    <w:rsid w:val="00B61E95"/>
    <w:rsid w:val="00B628D6"/>
    <w:rsid w:val="00B6407E"/>
    <w:rsid w:val="00B656F7"/>
    <w:rsid w:val="00B6594E"/>
    <w:rsid w:val="00B66503"/>
    <w:rsid w:val="00B674B4"/>
    <w:rsid w:val="00B67B39"/>
    <w:rsid w:val="00B67ED5"/>
    <w:rsid w:val="00B7009D"/>
    <w:rsid w:val="00B70EF5"/>
    <w:rsid w:val="00B73ADB"/>
    <w:rsid w:val="00B76102"/>
    <w:rsid w:val="00B76EC7"/>
    <w:rsid w:val="00B801E2"/>
    <w:rsid w:val="00B814AC"/>
    <w:rsid w:val="00B823EB"/>
    <w:rsid w:val="00B9049F"/>
    <w:rsid w:val="00B91914"/>
    <w:rsid w:val="00B92877"/>
    <w:rsid w:val="00B933F3"/>
    <w:rsid w:val="00B9580F"/>
    <w:rsid w:val="00B97A5B"/>
    <w:rsid w:val="00BA3187"/>
    <w:rsid w:val="00BA4252"/>
    <w:rsid w:val="00BB0A06"/>
    <w:rsid w:val="00BB3880"/>
    <w:rsid w:val="00BB3EC4"/>
    <w:rsid w:val="00BB5350"/>
    <w:rsid w:val="00BB7514"/>
    <w:rsid w:val="00BB75D2"/>
    <w:rsid w:val="00BC0175"/>
    <w:rsid w:val="00BC0270"/>
    <w:rsid w:val="00BC1474"/>
    <w:rsid w:val="00BC2574"/>
    <w:rsid w:val="00BC3F7D"/>
    <w:rsid w:val="00BC4349"/>
    <w:rsid w:val="00BC4F78"/>
    <w:rsid w:val="00BC6F97"/>
    <w:rsid w:val="00BD31A4"/>
    <w:rsid w:val="00BD49D0"/>
    <w:rsid w:val="00BD4D5F"/>
    <w:rsid w:val="00BD51C9"/>
    <w:rsid w:val="00BD5452"/>
    <w:rsid w:val="00BD67F7"/>
    <w:rsid w:val="00BE0501"/>
    <w:rsid w:val="00BE0B4E"/>
    <w:rsid w:val="00BE2DA5"/>
    <w:rsid w:val="00BE40CA"/>
    <w:rsid w:val="00BF0F30"/>
    <w:rsid w:val="00BF23B2"/>
    <w:rsid w:val="00BF23CA"/>
    <w:rsid w:val="00BF263A"/>
    <w:rsid w:val="00BF4D02"/>
    <w:rsid w:val="00C00FF3"/>
    <w:rsid w:val="00C011CF"/>
    <w:rsid w:val="00C01B1A"/>
    <w:rsid w:val="00C01CB9"/>
    <w:rsid w:val="00C022A8"/>
    <w:rsid w:val="00C02486"/>
    <w:rsid w:val="00C03A2C"/>
    <w:rsid w:val="00C04818"/>
    <w:rsid w:val="00C050E7"/>
    <w:rsid w:val="00C061A4"/>
    <w:rsid w:val="00C074A3"/>
    <w:rsid w:val="00C1065C"/>
    <w:rsid w:val="00C10812"/>
    <w:rsid w:val="00C1126A"/>
    <w:rsid w:val="00C1171B"/>
    <w:rsid w:val="00C1178F"/>
    <w:rsid w:val="00C11CA7"/>
    <w:rsid w:val="00C11E17"/>
    <w:rsid w:val="00C1236C"/>
    <w:rsid w:val="00C13E5D"/>
    <w:rsid w:val="00C14211"/>
    <w:rsid w:val="00C14FDC"/>
    <w:rsid w:val="00C15E0A"/>
    <w:rsid w:val="00C1759A"/>
    <w:rsid w:val="00C20CFE"/>
    <w:rsid w:val="00C213B6"/>
    <w:rsid w:val="00C22C85"/>
    <w:rsid w:val="00C25EA9"/>
    <w:rsid w:val="00C25F49"/>
    <w:rsid w:val="00C26ABA"/>
    <w:rsid w:val="00C270E0"/>
    <w:rsid w:val="00C2739D"/>
    <w:rsid w:val="00C27470"/>
    <w:rsid w:val="00C27AED"/>
    <w:rsid w:val="00C27E99"/>
    <w:rsid w:val="00C3064A"/>
    <w:rsid w:val="00C30ECC"/>
    <w:rsid w:val="00C33503"/>
    <w:rsid w:val="00C336ED"/>
    <w:rsid w:val="00C36DAE"/>
    <w:rsid w:val="00C37FE6"/>
    <w:rsid w:val="00C409EA"/>
    <w:rsid w:val="00C4410A"/>
    <w:rsid w:val="00C45BB7"/>
    <w:rsid w:val="00C4648B"/>
    <w:rsid w:val="00C47CBE"/>
    <w:rsid w:val="00C5001E"/>
    <w:rsid w:val="00C51018"/>
    <w:rsid w:val="00C52637"/>
    <w:rsid w:val="00C54663"/>
    <w:rsid w:val="00C54809"/>
    <w:rsid w:val="00C570C2"/>
    <w:rsid w:val="00C570E8"/>
    <w:rsid w:val="00C575EB"/>
    <w:rsid w:val="00C612AC"/>
    <w:rsid w:val="00C61F27"/>
    <w:rsid w:val="00C65FDF"/>
    <w:rsid w:val="00C66DCD"/>
    <w:rsid w:val="00C70941"/>
    <w:rsid w:val="00C70BDE"/>
    <w:rsid w:val="00C70FA1"/>
    <w:rsid w:val="00C721C2"/>
    <w:rsid w:val="00C72E23"/>
    <w:rsid w:val="00C73D22"/>
    <w:rsid w:val="00C73F55"/>
    <w:rsid w:val="00C74AEC"/>
    <w:rsid w:val="00C761CF"/>
    <w:rsid w:val="00C77F0B"/>
    <w:rsid w:val="00C80166"/>
    <w:rsid w:val="00C82025"/>
    <w:rsid w:val="00C82B7E"/>
    <w:rsid w:val="00C83796"/>
    <w:rsid w:val="00C84A2B"/>
    <w:rsid w:val="00C8510B"/>
    <w:rsid w:val="00C851A0"/>
    <w:rsid w:val="00C86EBE"/>
    <w:rsid w:val="00C87BA6"/>
    <w:rsid w:val="00C87EF6"/>
    <w:rsid w:val="00C91180"/>
    <w:rsid w:val="00C930B7"/>
    <w:rsid w:val="00C93643"/>
    <w:rsid w:val="00C939D0"/>
    <w:rsid w:val="00C93FFA"/>
    <w:rsid w:val="00C9540B"/>
    <w:rsid w:val="00C95810"/>
    <w:rsid w:val="00C9794F"/>
    <w:rsid w:val="00CA10A8"/>
    <w:rsid w:val="00CA2E24"/>
    <w:rsid w:val="00CA3559"/>
    <w:rsid w:val="00CA53D5"/>
    <w:rsid w:val="00CB08A5"/>
    <w:rsid w:val="00CB275A"/>
    <w:rsid w:val="00CB5CA9"/>
    <w:rsid w:val="00CB7D39"/>
    <w:rsid w:val="00CC0F60"/>
    <w:rsid w:val="00CC1FDE"/>
    <w:rsid w:val="00CC2E4F"/>
    <w:rsid w:val="00CC52CE"/>
    <w:rsid w:val="00CC6D17"/>
    <w:rsid w:val="00CC6F85"/>
    <w:rsid w:val="00CD02EF"/>
    <w:rsid w:val="00CD0CCF"/>
    <w:rsid w:val="00CD4FEC"/>
    <w:rsid w:val="00CD55D7"/>
    <w:rsid w:val="00CD5D9E"/>
    <w:rsid w:val="00CE067B"/>
    <w:rsid w:val="00CE1687"/>
    <w:rsid w:val="00CE1C95"/>
    <w:rsid w:val="00CE250E"/>
    <w:rsid w:val="00CE2751"/>
    <w:rsid w:val="00CE2850"/>
    <w:rsid w:val="00CE4163"/>
    <w:rsid w:val="00CE47A9"/>
    <w:rsid w:val="00CE4B4F"/>
    <w:rsid w:val="00CF0D20"/>
    <w:rsid w:val="00CF1467"/>
    <w:rsid w:val="00CF29EF"/>
    <w:rsid w:val="00D0072A"/>
    <w:rsid w:val="00D00C8B"/>
    <w:rsid w:val="00D00E6D"/>
    <w:rsid w:val="00D011F3"/>
    <w:rsid w:val="00D017DA"/>
    <w:rsid w:val="00D02075"/>
    <w:rsid w:val="00D0215A"/>
    <w:rsid w:val="00D034E2"/>
    <w:rsid w:val="00D034E6"/>
    <w:rsid w:val="00D038E1"/>
    <w:rsid w:val="00D0399A"/>
    <w:rsid w:val="00D0657A"/>
    <w:rsid w:val="00D10248"/>
    <w:rsid w:val="00D11E7E"/>
    <w:rsid w:val="00D12613"/>
    <w:rsid w:val="00D12CB8"/>
    <w:rsid w:val="00D133CF"/>
    <w:rsid w:val="00D13B6A"/>
    <w:rsid w:val="00D177F6"/>
    <w:rsid w:val="00D21C82"/>
    <w:rsid w:val="00D21F4F"/>
    <w:rsid w:val="00D22875"/>
    <w:rsid w:val="00D24A73"/>
    <w:rsid w:val="00D258FA"/>
    <w:rsid w:val="00D25E10"/>
    <w:rsid w:val="00D26558"/>
    <w:rsid w:val="00D30B73"/>
    <w:rsid w:val="00D33C8F"/>
    <w:rsid w:val="00D36763"/>
    <w:rsid w:val="00D428D1"/>
    <w:rsid w:val="00D433B6"/>
    <w:rsid w:val="00D4367C"/>
    <w:rsid w:val="00D43EE5"/>
    <w:rsid w:val="00D441E0"/>
    <w:rsid w:val="00D44FC9"/>
    <w:rsid w:val="00D455AE"/>
    <w:rsid w:val="00D473BA"/>
    <w:rsid w:val="00D50263"/>
    <w:rsid w:val="00D50938"/>
    <w:rsid w:val="00D50B9D"/>
    <w:rsid w:val="00D51226"/>
    <w:rsid w:val="00D51998"/>
    <w:rsid w:val="00D55398"/>
    <w:rsid w:val="00D55782"/>
    <w:rsid w:val="00D5625B"/>
    <w:rsid w:val="00D56429"/>
    <w:rsid w:val="00D630D0"/>
    <w:rsid w:val="00D66A81"/>
    <w:rsid w:val="00D67BFB"/>
    <w:rsid w:val="00D70C6A"/>
    <w:rsid w:val="00D71520"/>
    <w:rsid w:val="00D73BCF"/>
    <w:rsid w:val="00D74C69"/>
    <w:rsid w:val="00D75298"/>
    <w:rsid w:val="00D77266"/>
    <w:rsid w:val="00D774EF"/>
    <w:rsid w:val="00D83549"/>
    <w:rsid w:val="00D84C6D"/>
    <w:rsid w:val="00D85533"/>
    <w:rsid w:val="00D875D1"/>
    <w:rsid w:val="00D87DA7"/>
    <w:rsid w:val="00D90CF0"/>
    <w:rsid w:val="00D912D6"/>
    <w:rsid w:val="00D92E76"/>
    <w:rsid w:val="00D94FEF"/>
    <w:rsid w:val="00D961B1"/>
    <w:rsid w:val="00D97975"/>
    <w:rsid w:val="00DA2701"/>
    <w:rsid w:val="00DA3066"/>
    <w:rsid w:val="00DA3C76"/>
    <w:rsid w:val="00DA58A5"/>
    <w:rsid w:val="00DA6521"/>
    <w:rsid w:val="00DA74CA"/>
    <w:rsid w:val="00DB01CA"/>
    <w:rsid w:val="00DB1607"/>
    <w:rsid w:val="00DB39EE"/>
    <w:rsid w:val="00DB418A"/>
    <w:rsid w:val="00DB41C3"/>
    <w:rsid w:val="00DB50BF"/>
    <w:rsid w:val="00DB52C5"/>
    <w:rsid w:val="00DB600D"/>
    <w:rsid w:val="00DB643E"/>
    <w:rsid w:val="00DB6633"/>
    <w:rsid w:val="00DB7484"/>
    <w:rsid w:val="00DB7D8F"/>
    <w:rsid w:val="00DC0207"/>
    <w:rsid w:val="00DC2484"/>
    <w:rsid w:val="00DC2770"/>
    <w:rsid w:val="00DC2B63"/>
    <w:rsid w:val="00DC31CE"/>
    <w:rsid w:val="00DC3910"/>
    <w:rsid w:val="00DC5F72"/>
    <w:rsid w:val="00DC6E74"/>
    <w:rsid w:val="00DC74C0"/>
    <w:rsid w:val="00DD0889"/>
    <w:rsid w:val="00DD1DF8"/>
    <w:rsid w:val="00DD3717"/>
    <w:rsid w:val="00DD5B7C"/>
    <w:rsid w:val="00DE04E7"/>
    <w:rsid w:val="00DE1359"/>
    <w:rsid w:val="00DE337D"/>
    <w:rsid w:val="00DE72F8"/>
    <w:rsid w:val="00DE7621"/>
    <w:rsid w:val="00DE78D1"/>
    <w:rsid w:val="00DF337C"/>
    <w:rsid w:val="00DF7A80"/>
    <w:rsid w:val="00E008D6"/>
    <w:rsid w:val="00E00FF6"/>
    <w:rsid w:val="00E04475"/>
    <w:rsid w:val="00E056E6"/>
    <w:rsid w:val="00E10782"/>
    <w:rsid w:val="00E113D8"/>
    <w:rsid w:val="00E12756"/>
    <w:rsid w:val="00E12F43"/>
    <w:rsid w:val="00E13FCD"/>
    <w:rsid w:val="00E14DED"/>
    <w:rsid w:val="00E16B13"/>
    <w:rsid w:val="00E21245"/>
    <w:rsid w:val="00E21585"/>
    <w:rsid w:val="00E24205"/>
    <w:rsid w:val="00E26F53"/>
    <w:rsid w:val="00E276C6"/>
    <w:rsid w:val="00E3171A"/>
    <w:rsid w:val="00E31F6B"/>
    <w:rsid w:val="00E3223A"/>
    <w:rsid w:val="00E32677"/>
    <w:rsid w:val="00E33942"/>
    <w:rsid w:val="00E345A8"/>
    <w:rsid w:val="00E34BE4"/>
    <w:rsid w:val="00E3603E"/>
    <w:rsid w:val="00E40C70"/>
    <w:rsid w:val="00E40EF5"/>
    <w:rsid w:val="00E41C93"/>
    <w:rsid w:val="00E42702"/>
    <w:rsid w:val="00E43D89"/>
    <w:rsid w:val="00E4426F"/>
    <w:rsid w:val="00E46C69"/>
    <w:rsid w:val="00E46E7C"/>
    <w:rsid w:val="00E502FB"/>
    <w:rsid w:val="00E5206B"/>
    <w:rsid w:val="00E52E0B"/>
    <w:rsid w:val="00E534C6"/>
    <w:rsid w:val="00E54759"/>
    <w:rsid w:val="00E60CE5"/>
    <w:rsid w:val="00E6423B"/>
    <w:rsid w:val="00E65091"/>
    <w:rsid w:val="00E65426"/>
    <w:rsid w:val="00E710B8"/>
    <w:rsid w:val="00E711C8"/>
    <w:rsid w:val="00E72F16"/>
    <w:rsid w:val="00E74782"/>
    <w:rsid w:val="00E74FAA"/>
    <w:rsid w:val="00E76339"/>
    <w:rsid w:val="00E77E6F"/>
    <w:rsid w:val="00E826F6"/>
    <w:rsid w:val="00E839A9"/>
    <w:rsid w:val="00E84E91"/>
    <w:rsid w:val="00E86CF9"/>
    <w:rsid w:val="00E87C9B"/>
    <w:rsid w:val="00E90C1F"/>
    <w:rsid w:val="00E90FCC"/>
    <w:rsid w:val="00E91C53"/>
    <w:rsid w:val="00E929DC"/>
    <w:rsid w:val="00E95FAD"/>
    <w:rsid w:val="00EA19AC"/>
    <w:rsid w:val="00EA2B56"/>
    <w:rsid w:val="00EA53B3"/>
    <w:rsid w:val="00EA5FC5"/>
    <w:rsid w:val="00EA628F"/>
    <w:rsid w:val="00EA6F0D"/>
    <w:rsid w:val="00EA7C50"/>
    <w:rsid w:val="00EB00C7"/>
    <w:rsid w:val="00EB03A7"/>
    <w:rsid w:val="00EB0639"/>
    <w:rsid w:val="00EB2F80"/>
    <w:rsid w:val="00EB4E16"/>
    <w:rsid w:val="00EB6E59"/>
    <w:rsid w:val="00EC2B58"/>
    <w:rsid w:val="00ED1533"/>
    <w:rsid w:val="00ED4543"/>
    <w:rsid w:val="00ED4642"/>
    <w:rsid w:val="00ED5EA7"/>
    <w:rsid w:val="00ED68CC"/>
    <w:rsid w:val="00ED752D"/>
    <w:rsid w:val="00ED788D"/>
    <w:rsid w:val="00ED7D9C"/>
    <w:rsid w:val="00ED7DE8"/>
    <w:rsid w:val="00EE2CC8"/>
    <w:rsid w:val="00EE523B"/>
    <w:rsid w:val="00EE5640"/>
    <w:rsid w:val="00EE5925"/>
    <w:rsid w:val="00EE7EEE"/>
    <w:rsid w:val="00EF026D"/>
    <w:rsid w:val="00EF20D7"/>
    <w:rsid w:val="00EF3454"/>
    <w:rsid w:val="00EF3E35"/>
    <w:rsid w:val="00EF5575"/>
    <w:rsid w:val="00EF5E34"/>
    <w:rsid w:val="00EF5F53"/>
    <w:rsid w:val="00EF62E2"/>
    <w:rsid w:val="00EF6F75"/>
    <w:rsid w:val="00F01126"/>
    <w:rsid w:val="00F01552"/>
    <w:rsid w:val="00F01E0D"/>
    <w:rsid w:val="00F01F6D"/>
    <w:rsid w:val="00F02175"/>
    <w:rsid w:val="00F0268B"/>
    <w:rsid w:val="00F02EE4"/>
    <w:rsid w:val="00F0398F"/>
    <w:rsid w:val="00F041C6"/>
    <w:rsid w:val="00F04D74"/>
    <w:rsid w:val="00F055F2"/>
    <w:rsid w:val="00F05676"/>
    <w:rsid w:val="00F06461"/>
    <w:rsid w:val="00F10980"/>
    <w:rsid w:val="00F10EDB"/>
    <w:rsid w:val="00F125EF"/>
    <w:rsid w:val="00F12914"/>
    <w:rsid w:val="00F12963"/>
    <w:rsid w:val="00F12F13"/>
    <w:rsid w:val="00F1470F"/>
    <w:rsid w:val="00F14A22"/>
    <w:rsid w:val="00F17EC2"/>
    <w:rsid w:val="00F23661"/>
    <w:rsid w:val="00F23F62"/>
    <w:rsid w:val="00F25511"/>
    <w:rsid w:val="00F2610D"/>
    <w:rsid w:val="00F279AC"/>
    <w:rsid w:val="00F302D2"/>
    <w:rsid w:val="00F321E4"/>
    <w:rsid w:val="00F323F7"/>
    <w:rsid w:val="00F33C08"/>
    <w:rsid w:val="00F34A6C"/>
    <w:rsid w:val="00F35029"/>
    <w:rsid w:val="00F35E85"/>
    <w:rsid w:val="00F37887"/>
    <w:rsid w:val="00F37A59"/>
    <w:rsid w:val="00F43B09"/>
    <w:rsid w:val="00F446AE"/>
    <w:rsid w:val="00F520B6"/>
    <w:rsid w:val="00F52FD1"/>
    <w:rsid w:val="00F53C43"/>
    <w:rsid w:val="00F54BAA"/>
    <w:rsid w:val="00F557DA"/>
    <w:rsid w:val="00F5645F"/>
    <w:rsid w:val="00F57B65"/>
    <w:rsid w:val="00F604B9"/>
    <w:rsid w:val="00F60A2E"/>
    <w:rsid w:val="00F60BBB"/>
    <w:rsid w:val="00F60E91"/>
    <w:rsid w:val="00F623C8"/>
    <w:rsid w:val="00F63660"/>
    <w:rsid w:val="00F641F0"/>
    <w:rsid w:val="00F6421C"/>
    <w:rsid w:val="00F64EA6"/>
    <w:rsid w:val="00F6535D"/>
    <w:rsid w:val="00F66BF6"/>
    <w:rsid w:val="00F66F42"/>
    <w:rsid w:val="00F67FB7"/>
    <w:rsid w:val="00F72946"/>
    <w:rsid w:val="00F73666"/>
    <w:rsid w:val="00F739D6"/>
    <w:rsid w:val="00F74247"/>
    <w:rsid w:val="00F748BB"/>
    <w:rsid w:val="00F74969"/>
    <w:rsid w:val="00F74A0F"/>
    <w:rsid w:val="00F75A8E"/>
    <w:rsid w:val="00F8043A"/>
    <w:rsid w:val="00F80B16"/>
    <w:rsid w:val="00F82757"/>
    <w:rsid w:val="00F82869"/>
    <w:rsid w:val="00F83523"/>
    <w:rsid w:val="00F85923"/>
    <w:rsid w:val="00F87B32"/>
    <w:rsid w:val="00F92FCE"/>
    <w:rsid w:val="00F94ADF"/>
    <w:rsid w:val="00F94C33"/>
    <w:rsid w:val="00F95C96"/>
    <w:rsid w:val="00FA32DD"/>
    <w:rsid w:val="00FA5012"/>
    <w:rsid w:val="00FA6F20"/>
    <w:rsid w:val="00FA6F36"/>
    <w:rsid w:val="00FA7BA0"/>
    <w:rsid w:val="00FB0BEB"/>
    <w:rsid w:val="00FB20F8"/>
    <w:rsid w:val="00FB2511"/>
    <w:rsid w:val="00FB3BFA"/>
    <w:rsid w:val="00FB3C0F"/>
    <w:rsid w:val="00FB7050"/>
    <w:rsid w:val="00FC1578"/>
    <w:rsid w:val="00FC16EF"/>
    <w:rsid w:val="00FC2EA2"/>
    <w:rsid w:val="00FC504B"/>
    <w:rsid w:val="00FC5D56"/>
    <w:rsid w:val="00FC67BC"/>
    <w:rsid w:val="00FC6901"/>
    <w:rsid w:val="00FD1179"/>
    <w:rsid w:val="00FD11E3"/>
    <w:rsid w:val="00FD14ED"/>
    <w:rsid w:val="00FD2521"/>
    <w:rsid w:val="00FD3453"/>
    <w:rsid w:val="00FD4481"/>
    <w:rsid w:val="00FD5645"/>
    <w:rsid w:val="00FD6924"/>
    <w:rsid w:val="00FD6E87"/>
    <w:rsid w:val="00FD7BD5"/>
    <w:rsid w:val="00FE1852"/>
    <w:rsid w:val="00FE6399"/>
    <w:rsid w:val="00FE6AB1"/>
    <w:rsid w:val="00FF0AF8"/>
    <w:rsid w:val="00FF1252"/>
    <w:rsid w:val="00FF2830"/>
    <w:rsid w:val="00FF2B90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380B2B7"/>
  <w15:chartTrackingRefBased/>
  <w15:docId w15:val="{1CFACB6D-C0DB-4655-9CB0-EB7FDD92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F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jc w:val="center"/>
      <w:outlineLvl w:val="0"/>
    </w:pPr>
    <w:rPr>
      <w:b/>
      <w:sz w:val="36"/>
      <w:szCs w:val="28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tabs>
        <w:tab w:val="left" w:pos="540"/>
      </w:tabs>
      <w:spacing w:line="360" w:lineRule="auto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tabs>
        <w:tab w:val="left" w:pos="540"/>
      </w:tabs>
      <w:spacing w:line="360" w:lineRule="auto"/>
      <w:outlineLvl w:val="2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87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sz w:val="24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/>
      <w:sz w:val="28"/>
    </w:rPr>
  </w:style>
  <w:style w:type="character" w:customStyle="1" w:styleId="WW8Num16z0">
    <w:name w:val="WW8Num16z0"/>
    <w:rPr>
      <w:b/>
    </w:rPr>
  </w:style>
  <w:style w:type="character" w:customStyle="1" w:styleId="WW8Num16z1">
    <w:name w:val="WW8Num16z1"/>
    <w:rPr>
      <w:b w:val="0"/>
      <w:i w:val="0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b/>
    </w:rPr>
  </w:style>
  <w:style w:type="character" w:customStyle="1" w:styleId="WW8Num33z1">
    <w:name w:val="WW8Num33z1"/>
    <w:rPr>
      <w:b w:val="0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b/>
    </w:rPr>
  </w:style>
  <w:style w:type="character" w:customStyle="1" w:styleId="WW8Num36z1">
    <w:name w:val="WW8Num36z1"/>
    <w:rPr>
      <w:b w:val="0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ascii="Symbol" w:hAnsi="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b/>
    </w:rPr>
  </w:style>
  <w:style w:type="character" w:customStyle="1" w:styleId="WW8Num30z1">
    <w:name w:val="WW8Num30z1"/>
    <w:rPr>
      <w:b w:val="0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41z1">
    <w:name w:val="WW8Num41z1"/>
    <w:rPr>
      <w:rFonts w:ascii="Times New Roman" w:eastAsia="Times New Roman" w:hAnsi="Times New Roman" w:cs="Times New Roman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  <w:semiHidden/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StylNagwek1TimesNewRoman">
    <w:name w:val="Styl Nagłówek 1 + Times New Roman"/>
    <w:basedOn w:val="Normalny"/>
    <w:pPr>
      <w:numPr>
        <w:numId w:val="3"/>
      </w:numPr>
      <w:ind w:left="0" w:firstLine="0"/>
    </w:pPr>
  </w:style>
  <w:style w:type="paragraph" w:customStyle="1" w:styleId="StylNagwek214pt">
    <w:name w:val="Styl Nagłówek 2 + 14 pt"/>
    <w:basedOn w:val="Normalny"/>
    <w:pPr>
      <w:tabs>
        <w:tab w:val="num" w:pos="555"/>
      </w:tabs>
    </w:pPr>
  </w:style>
  <w:style w:type="paragraph" w:customStyle="1" w:styleId="StylNagwek3TimesNewRoman">
    <w:name w:val="Styl Nagłówek 3 + Times New Roman"/>
    <w:basedOn w:val="Normalny"/>
    <w:pPr>
      <w:tabs>
        <w:tab w:val="num" w:pos="555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Spistreci1">
    <w:name w:val="toc 1"/>
    <w:basedOn w:val="Tekstpodstawowy"/>
    <w:next w:val="Nagwek1"/>
    <w:semiHidden/>
    <w:pPr>
      <w:spacing w:before="120"/>
    </w:pPr>
    <w:rPr>
      <w:b/>
      <w:bCs/>
      <w:caps/>
      <w:szCs w:val="20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</w:pPr>
    <w:rPr>
      <w:i/>
      <w:iCs/>
      <w:sz w:val="20"/>
      <w:szCs w:val="20"/>
    </w:rPr>
  </w:style>
  <w:style w:type="paragraph" w:styleId="Spistreci2">
    <w:name w:val="toc 2"/>
    <w:basedOn w:val="Normalny"/>
    <w:next w:val="Normalny"/>
    <w:semiHidden/>
    <w:pPr>
      <w:ind w:left="240"/>
    </w:pPr>
    <w:rPr>
      <w:smallCaps/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</w:pPr>
    <w:rPr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aliases w:val="L1,Numerowanie,List Paragraph,CW_Lista,Wypunktowanie,Akapit z listą BS,normalny tekst,2 heading,A_wyliczenie,K-P_odwolanie,Akapit z listą5,maz_wyliczenie,opis dzialania,Preambuła,HŁ_Bullet1,lp1,Normal,Akapit z listą3,Akapit z listą31,lp11"/>
    <w:basedOn w:val="Normalny"/>
    <w:link w:val="AkapitzlistZnak"/>
    <w:uiPriority w:val="34"/>
    <w:qFormat/>
    <w:rsid w:val="00956A28"/>
    <w:pPr>
      <w:ind w:left="708"/>
    </w:pPr>
  </w:style>
  <w:style w:type="character" w:customStyle="1" w:styleId="StopkaZnak">
    <w:name w:val="Stopka Znak"/>
    <w:link w:val="Stopka"/>
    <w:uiPriority w:val="99"/>
    <w:rsid w:val="004E09F1"/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45375E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6F4BCD"/>
    <w:rPr>
      <w:sz w:val="24"/>
      <w:szCs w:val="24"/>
      <w:lang w:eastAsia="ar-SA"/>
    </w:rPr>
  </w:style>
  <w:style w:type="paragraph" w:customStyle="1" w:styleId="Style7">
    <w:name w:val="Style7"/>
    <w:basedOn w:val="Normalny"/>
    <w:rsid w:val="003056B2"/>
    <w:pPr>
      <w:widowControl w:val="0"/>
      <w:suppressAutoHyphens w:val="0"/>
      <w:autoSpaceDE w:val="0"/>
      <w:autoSpaceDN w:val="0"/>
      <w:adjustRightInd w:val="0"/>
      <w:spacing w:line="269" w:lineRule="exact"/>
    </w:pPr>
    <w:rPr>
      <w:lang w:eastAsia="pl-PL"/>
    </w:rPr>
  </w:style>
  <w:style w:type="paragraph" w:customStyle="1" w:styleId="awciety">
    <w:name w:val="a) wciety"/>
    <w:basedOn w:val="Normalny"/>
    <w:rsid w:val="007C1031"/>
    <w:pPr>
      <w:tabs>
        <w:tab w:val="left" w:pos="454"/>
      </w:tabs>
      <w:suppressAutoHyphens w:val="0"/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customStyle="1" w:styleId="pkt">
    <w:name w:val="pkt"/>
    <w:basedOn w:val="Normalny"/>
    <w:rsid w:val="00AC6466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D6F0A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agwek7Znak">
    <w:name w:val="Nagłówek 7 Znak"/>
    <w:link w:val="Nagwek7"/>
    <w:rsid w:val="009F787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alb">
    <w:name w:val="a_lb"/>
    <w:rsid w:val="00427644"/>
  </w:style>
  <w:style w:type="table" w:styleId="Tabela-Siatka">
    <w:name w:val="Table Grid"/>
    <w:basedOn w:val="Standardowy"/>
    <w:uiPriority w:val="39"/>
    <w:rsid w:val="00052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6557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Uwydatnienie">
    <w:name w:val="Emphasis"/>
    <w:uiPriority w:val="20"/>
    <w:qFormat/>
    <w:rsid w:val="00565578"/>
    <w:rPr>
      <w:i/>
      <w:i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15D8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4215D8"/>
    <w:rPr>
      <w:rFonts w:ascii="Calibri" w:eastAsia="Calibri" w:hAnsi="Calibri"/>
      <w:sz w:val="16"/>
      <w:szCs w:val="16"/>
      <w:lang w:eastAsia="en-US"/>
    </w:rPr>
  </w:style>
  <w:style w:type="character" w:customStyle="1" w:styleId="AkapitzlistZnak">
    <w:name w:val="Akapit z listą Znak"/>
    <w:aliases w:val="L1 Znak,Numerowanie Znak,List Paragraph Znak,CW_Lista Znak,Wypunktowanie Znak,Akapit z listą BS Znak,normalny tekst Znak,2 heading Znak,A_wyliczenie Znak,K-P_odwolanie Znak,Akapit z listą5 Znak,maz_wyliczenie Znak,opis dzialania Znak"/>
    <w:link w:val="Akapitzlist"/>
    <w:uiPriority w:val="34"/>
    <w:qFormat/>
    <w:locked/>
    <w:rsid w:val="004215D8"/>
    <w:rPr>
      <w:sz w:val="24"/>
      <w:szCs w:val="24"/>
      <w:lang w:eastAsia="ar-SA"/>
    </w:rPr>
  </w:style>
  <w:style w:type="paragraph" w:customStyle="1" w:styleId="Lista1">
    <w:name w:val="Lista1"/>
    <w:basedOn w:val="Normalny"/>
    <w:rsid w:val="00F74247"/>
    <w:pPr>
      <w:widowControl w:val="0"/>
      <w:ind w:left="709" w:hanging="425"/>
      <w:jc w:val="both"/>
    </w:pPr>
    <w:rPr>
      <w:szCs w:val="20"/>
      <w:lang w:eastAsia="pl-PL"/>
    </w:rPr>
  </w:style>
  <w:style w:type="character" w:customStyle="1" w:styleId="Pole">
    <w:name w:val="Pole"/>
    <w:uiPriority w:val="99"/>
    <w:rsid w:val="00F74247"/>
    <w:rPr>
      <w:rFonts w:ascii="Times New Roman" w:hAnsi="Times New Roman"/>
      <w:bdr w:val="double" w:sz="4" w:space="0" w:color="auto"/>
    </w:rPr>
  </w:style>
  <w:style w:type="paragraph" w:customStyle="1" w:styleId="Lista2">
    <w:name w:val="Lista2"/>
    <w:basedOn w:val="Normalny"/>
    <w:rsid w:val="00F74247"/>
    <w:pPr>
      <w:widowControl w:val="0"/>
      <w:ind w:left="1134" w:hanging="425"/>
      <w:jc w:val="both"/>
    </w:pPr>
    <w:rPr>
      <w:szCs w:val="20"/>
      <w:lang w:eastAsia="pl-PL"/>
    </w:rPr>
  </w:style>
  <w:style w:type="paragraph" w:customStyle="1" w:styleId="TreA">
    <w:name w:val="Treść A"/>
    <w:rsid w:val="002864B7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2864B7"/>
  </w:style>
  <w:style w:type="paragraph" w:customStyle="1" w:styleId="Punktnumerowany">
    <w:name w:val="Punkt numerowany"/>
    <w:basedOn w:val="Normalny"/>
    <w:rsid w:val="002864B7"/>
    <w:pPr>
      <w:numPr>
        <w:numId w:val="7"/>
      </w:numPr>
      <w:suppressAutoHyphens w:val="0"/>
      <w:spacing w:before="120"/>
      <w:jc w:val="both"/>
    </w:pPr>
    <w:rPr>
      <w:szCs w:val="20"/>
      <w:lang w:eastAsia="pl-PL"/>
    </w:rPr>
  </w:style>
  <w:style w:type="paragraph" w:customStyle="1" w:styleId="DomylneA">
    <w:name w:val="Domyślne A"/>
    <w:rsid w:val="002864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link w:val="BezodstpwZnak"/>
    <w:uiPriority w:val="1"/>
    <w:qFormat/>
    <w:rsid w:val="00357471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57471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5647C1"/>
    <w:rPr>
      <w:color w:val="605E5C"/>
      <w:shd w:val="clear" w:color="auto" w:fill="E1DFDD"/>
    </w:rPr>
  </w:style>
  <w:style w:type="character" w:customStyle="1" w:styleId="TekstdymkaZnak">
    <w:name w:val="Tekst dymka Znak"/>
    <w:link w:val="Tekstdymka"/>
    <w:uiPriority w:val="99"/>
    <w:rsid w:val="005647C1"/>
    <w:rPr>
      <w:rFonts w:ascii="Tahoma" w:hAnsi="Tahoma" w:cs="Tahoma"/>
      <w:sz w:val="16"/>
      <w:szCs w:val="16"/>
      <w:lang w:eastAsia="ar-SA"/>
    </w:rPr>
  </w:style>
  <w:style w:type="character" w:customStyle="1" w:styleId="Teksttreci2">
    <w:name w:val="Tekst treści (2)_"/>
    <w:link w:val="Teksttreci20"/>
    <w:rsid w:val="005647C1"/>
    <w:rPr>
      <w:rFonts w:ascii="Cambria" w:eastAsia="Cambria" w:hAnsi="Cambria" w:cs="Cambria"/>
      <w:b/>
      <w:bCs/>
      <w:i/>
      <w:iCs/>
      <w:color w:val="5B9BD5"/>
    </w:rPr>
  </w:style>
  <w:style w:type="paragraph" w:customStyle="1" w:styleId="Teksttreci20">
    <w:name w:val="Tekst treści (2)"/>
    <w:basedOn w:val="Normalny"/>
    <w:link w:val="Teksttreci2"/>
    <w:rsid w:val="005647C1"/>
    <w:pPr>
      <w:widowControl w:val="0"/>
      <w:suppressAutoHyphens w:val="0"/>
      <w:jc w:val="center"/>
    </w:pPr>
    <w:rPr>
      <w:rFonts w:ascii="Cambria" w:eastAsia="Cambria" w:hAnsi="Cambria" w:cs="Cambria"/>
      <w:b/>
      <w:bCs/>
      <w:i/>
      <w:iCs/>
      <w:color w:val="5B9BD5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8B2515"/>
    <w:rPr>
      <w:rFonts w:ascii="Cambria" w:eastAsia="Cambria" w:hAnsi="Cambria" w:cs="Cambri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B2515"/>
    <w:pPr>
      <w:widowControl w:val="0"/>
      <w:suppressAutoHyphens w:val="0"/>
      <w:spacing w:after="340"/>
    </w:pPr>
    <w:rPr>
      <w:rFonts w:ascii="Cambria" w:eastAsia="Cambria" w:hAnsi="Cambria" w:cs="Cambria"/>
      <w:sz w:val="18"/>
      <w:szCs w:val="18"/>
      <w:lang w:eastAsia="pl-PL"/>
    </w:rPr>
  </w:style>
  <w:style w:type="character" w:customStyle="1" w:styleId="Inne">
    <w:name w:val="Inne_"/>
    <w:link w:val="Inne0"/>
    <w:rsid w:val="008B2515"/>
    <w:rPr>
      <w:rFonts w:ascii="Cambria" w:eastAsia="Cambria" w:hAnsi="Cambria" w:cs="Cambria"/>
      <w:sz w:val="18"/>
      <w:szCs w:val="18"/>
    </w:rPr>
  </w:style>
  <w:style w:type="paragraph" w:customStyle="1" w:styleId="Inne0">
    <w:name w:val="Inne"/>
    <w:basedOn w:val="Normalny"/>
    <w:link w:val="Inne"/>
    <w:rsid w:val="008B2515"/>
    <w:pPr>
      <w:widowControl w:val="0"/>
      <w:suppressAutoHyphens w:val="0"/>
    </w:pPr>
    <w:rPr>
      <w:rFonts w:ascii="Cambria" w:eastAsia="Cambria" w:hAnsi="Cambria" w:cs="Cambria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34E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134E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C2AE0-3F86-4504-A2D2-624F973D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1721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Koszalin, dn</vt:lpstr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Koszalin, dn</dc:title>
  <dc:subject/>
  <dc:creator>Weclawiak</dc:creator>
  <cp:keywords/>
  <dc:description/>
  <cp:lastModifiedBy>Węcławiak-Palczewska Karolina</cp:lastModifiedBy>
  <cp:revision>3</cp:revision>
  <cp:lastPrinted>2024-09-03T09:31:00Z</cp:lastPrinted>
  <dcterms:created xsi:type="dcterms:W3CDTF">2025-12-04T06:36:00Z</dcterms:created>
  <dcterms:modified xsi:type="dcterms:W3CDTF">2025-12-04T06:37:00Z</dcterms:modified>
</cp:coreProperties>
</file>